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12B" w:rsidRDefault="008E612B">
      <w:pPr>
        <w:jc w:val="center"/>
        <w:rPr>
          <w:rFonts w:ascii="Arial" w:hAnsi="Arial" w:cs="Arial"/>
          <w:sz w:val="28"/>
          <w:szCs w:val="28"/>
        </w:rPr>
      </w:pPr>
    </w:p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760891">
        <w:rPr>
          <w:rFonts w:ascii="Arial" w:hAnsi="Arial" w:cs="Arial"/>
          <w:sz w:val="22"/>
          <w:szCs w:val="22"/>
        </w:rPr>
        <w:t xml:space="preserve">e </w:t>
      </w:r>
      <w:r w:rsidRPr="009A50B9">
        <w:rPr>
          <w:rFonts w:ascii="Arial" w:hAnsi="Arial" w:cs="Arial"/>
          <w:sz w:val="22"/>
          <w:szCs w:val="22"/>
        </w:rPr>
        <w:t>znění</w:t>
      </w:r>
      <w:r w:rsidR="00760891">
        <w:rPr>
          <w:rFonts w:ascii="Arial" w:hAnsi="Arial" w:cs="Arial"/>
          <w:sz w:val="22"/>
          <w:szCs w:val="22"/>
        </w:rPr>
        <w:t xml:space="preserve"> pozdějších předpisů (dále jen občanský zákoník)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BD253D">
        <w:rPr>
          <w:rFonts w:ascii="Arial" w:hAnsi="Arial" w:cs="Arial"/>
          <w:b/>
          <w:bCs/>
        </w:rPr>
        <w:t>II/406 Dvorce – Telč, 1. stavba (Třešť – ul. Revoluční)</w:t>
      </w:r>
      <w:r w:rsidR="00827D8E" w:rsidRPr="009A50B9">
        <w:rPr>
          <w:rFonts w:ascii="Arial" w:hAnsi="Arial" w:cs="Arial"/>
          <w:b/>
        </w:rPr>
        <w:t>“</w:t>
      </w:r>
    </w:p>
    <w:p w:rsidR="007326A4" w:rsidRPr="00F77178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8"/>
          <w:szCs w:val="8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F77E11" w:rsidRPr="009A50B9" w:rsidRDefault="00F77E11" w:rsidP="00016842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BA2E57">
        <w:rPr>
          <w:rFonts w:ascii="Arial" w:eastAsia="MS Mincho" w:hAnsi="Arial" w:cs="Arial"/>
          <w:sz w:val="22"/>
        </w:rPr>
        <w:t>, k podpisu pověřen Ing. Jan Hyliš</w:t>
      </w:r>
      <w:r w:rsidR="005610A0">
        <w:rPr>
          <w:rFonts w:ascii="Arial" w:eastAsia="MS Mincho" w:hAnsi="Arial" w:cs="Arial"/>
          <w:sz w:val="22"/>
        </w:rPr>
        <w:t>,</w:t>
      </w:r>
      <w:r w:rsidR="00BA2E57">
        <w:rPr>
          <w:rFonts w:ascii="Arial" w:eastAsia="MS Mincho" w:hAnsi="Arial" w:cs="Arial"/>
          <w:sz w:val="22"/>
        </w:rPr>
        <w:t xml:space="preserve"> </w:t>
      </w:r>
      <w:r w:rsidR="00164DEC">
        <w:rPr>
          <w:rFonts w:ascii="Arial" w:eastAsia="MS Mincho" w:hAnsi="Arial" w:cs="Arial"/>
          <w:sz w:val="22"/>
        </w:rPr>
        <w:t>člen rady kraje pro oblast dopravy a silničního hospodářství</w:t>
      </w:r>
    </w:p>
    <w:p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BD253D">
        <w:rPr>
          <w:rFonts w:ascii="Arial" w:eastAsia="MS Mincho" w:hAnsi="Arial" w:cs="Arial"/>
        </w:rPr>
        <w:t xml:space="preserve">Ing. </w:t>
      </w:r>
      <w:r w:rsidR="00760891">
        <w:rPr>
          <w:rFonts w:ascii="Arial" w:eastAsia="MS Mincho" w:hAnsi="Arial" w:cs="Arial"/>
        </w:rPr>
        <w:t>Karel Liška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C1732C">
        <w:rPr>
          <w:rFonts w:ascii="Arial" w:hAnsi="Arial" w:cs="Arial"/>
          <w:bCs/>
          <w:lang w:eastAsia="cs-CZ"/>
        </w:rPr>
        <w:t>4 2</w:t>
      </w:r>
      <w:r w:rsidR="008C3B33">
        <w:rPr>
          <w:rFonts w:ascii="Arial" w:hAnsi="Arial" w:cs="Arial"/>
          <w:bCs/>
          <w:lang w:eastAsia="cs-CZ"/>
        </w:rPr>
        <w:t>00</w:t>
      </w:r>
      <w:r w:rsidR="00C1732C">
        <w:rPr>
          <w:rFonts w:ascii="Arial" w:hAnsi="Arial" w:cs="Arial"/>
          <w:bCs/>
          <w:lang w:eastAsia="cs-CZ"/>
        </w:rPr>
        <w:t> </w:t>
      </w:r>
      <w:r w:rsidR="008C3B33">
        <w:rPr>
          <w:rFonts w:ascii="Arial" w:hAnsi="Arial" w:cs="Arial"/>
          <w:bCs/>
          <w:lang w:eastAsia="cs-CZ"/>
        </w:rPr>
        <w:t>055</w:t>
      </w:r>
      <w:r w:rsidR="00C1732C">
        <w:rPr>
          <w:rFonts w:ascii="Arial" w:hAnsi="Arial" w:cs="Arial"/>
          <w:bCs/>
          <w:lang w:eastAsia="cs-CZ"/>
        </w:rPr>
        <w:t xml:space="preserve"> </w:t>
      </w:r>
      <w:r w:rsidR="008C3B33">
        <w:rPr>
          <w:rFonts w:ascii="Arial" w:hAnsi="Arial" w:cs="Arial"/>
          <w:bCs/>
          <w:lang w:eastAsia="cs-CZ"/>
        </w:rPr>
        <w:t>450</w:t>
      </w:r>
      <w:r w:rsidR="002467ED">
        <w:rPr>
          <w:rFonts w:ascii="Arial" w:hAnsi="Arial" w:cs="Arial"/>
          <w:bCs/>
          <w:lang w:eastAsia="cs-CZ"/>
        </w:rPr>
        <w:t xml:space="preserve"> </w:t>
      </w:r>
      <w:r w:rsidR="001D5E92" w:rsidRPr="008C6DD6">
        <w:rPr>
          <w:rFonts w:ascii="Arial" w:hAnsi="Arial" w:cs="Arial"/>
          <w:bCs/>
          <w:lang w:eastAsia="cs-CZ"/>
        </w:rPr>
        <w:t>/</w:t>
      </w:r>
      <w:r w:rsidR="002467ED">
        <w:rPr>
          <w:rFonts w:ascii="Arial" w:hAnsi="Arial" w:cs="Arial"/>
          <w:bCs/>
          <w:lang w:eastAsia="cs-CZ"/>
        </w:rPr>
        <w:t xml:space="preserve"> </w:t>
      </w:r>
      <w:r w:rsidR="001D5E92" w:rsidRPr="008C6DD6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Pr="009A50B9">
        <w:rPr>
          <w:rFonts w:ascii="Arial" w:hAnsi="Arial" w:cs="Arial"/>
          <w:b/>
          <w:sz w:val="22"/>
        </w:rPr>
      </w:r>
      <w:r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51198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511989" w:rsidRPr="009A50B9">
        <w:rPr>
          <w:rFonts w:ascii="Arial" w:hAnsi="Arial" w:cs="Arial"/>
        </w:rPr>
      </w:r>
      <w:r w:rsidR="0051198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511989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41512A">
      <w:pPr>
        <w:pStyle w:val="bntext"/>
      </w:pPr>
      <w:r>
        <w:t xml:space="preserve">1.3. </w:t>
      </w:r>
      <w:r w:rsidR="00C1592D" w:rsidRPr="009A50B9">
        <w:t xml:space="preserve">V případě změny údajů uvedených v bodě </w:t>
      </w:r>
      <w:proofErr w:type="gramStart"/>
      <w:r w:rsidR="00C1592D" w:rsidRPr="009A50B9">
        <w:t>1.1</w:t>
      </w:r>
      <w:proofErr w:type="gramEnd"/>
      <w:r w:rsidR="00F42487">
        <w:t>.</w:t>
      </w:r>
      <w:r w:rsidR="00C1592D" w:rsidRPr="009A50B9">
        <w:t xml:space="preserve"> a 1.2</w:t>
      </w:r>
      <w:r w:rsidR="00F42487">
        <w:t>.</w:t>
      </w:r>
      <w:r w:rsidR="00C1592D" w:rsidRPr="009A50B9">
        <w:t xml:space="preserve"> článku 1 této smlouvy je povinna smluvní strana, </w:t>
      </w:r>
      <w:r w:rsidR="00C1592D" w:rsidRPr="00CF6AF5">
        <w:rPr>
          <w:spacing w:val="-6"/>
        </w:rPr>
        <w:t>u které změna nastala, informovat o ní druhou smluvní stranu, a to průkazným způsobem a bez zbytečného</w:t>
      </w:r>
      <w:r w:rsidR="00C1592D"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BD253D" w:rsidRPr="00BD253D" w:rsidRDefault="00D96E79" w:rsidP="00436A8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BD253D">
        <w:rPr>
          <w:rFonts w:ascii="Arial" w:hAnsi="Arial" w:cs="Arial"/>
          <w:spacing w:val="-4"/>
          <w:sz w:val="22"/>
        </w:rPr>
        <w:t xml:space="preserve">Předmětem </w:t>
      </w:r>
      <w:r w:rsidR="003B0F1A">
        <w:rPr>
          <w:rFonts w:ascii="Arial" w:hAnsi="Arial" w:cs="Arial"/>
          <w:spacing w:val="-4"/>
          <w:sz w:val="22"/>
        </w:rPr>
        <w:t>smlouvy</w:t>
      </w:r>
      <w:r w:rsidR="001D1E0E" w:rsidRPr="00BD253D">
        <w:rPr>
          <w:rFonts w:ascii="Arial" w:hAnsi="Arial" w:cs="Arial"/>
          <w:spacing w:val="-4"/>
          <w:sz w:val="22"/>
        </w:rPr>
        <w:t xml:space="preserve"> je kompletní zhotovení stavby „</w:t>
      </w:r>
      <w:r w:rsidR="00BD253D" w:rsidRPr="00BD253D">
        <w:rPr>
          <w:rFonts w:ascii="Arial" w:hAnsi="Arial" w:cs="Arial"/>
          <w:b/>
          <w:bCs/>
          <w:sz w:val="22"/>
        </w:rPr>
        <w:t xml:space="preserve">II/406 Dvorce – Telč, 1. stavba (Třešť – ul. </w:t>
      </w:r>
      <w:r w:rsidR="00BD253D">
        <w:rPr>
          <w:rFonts w:ascii="Arial" w:hAnsi="Arial" w:cs="Arial"/>
          <w:b/>
          <w:bCs/>
          <w:sz w:val="22"/>
        </w:rPr>
        <w:t xml:space="preserve">                    </w:t>
      </w:r>
    </w:p>
    <w:p w:rsidR="00436A82" w:rsidRDefault="00BD253D" w:rsidP="00E3156D">
      <w:pPr>
        <w:jc w:val="both"/>
        <w:rPr>
          <w:rFonts w:ascii="Arial" w:hAnsi="Arial" w:cs="Arial"/>
          <w:spacing w:val="-4"/>
        </w:rPr>
      </w:pPr>
      <w:r w:rsidRPr="00BD253D">
        <w:rPr>
          <w:rFonts w:ascii="Arial" w:hAnsi="Arial" w:cs="Arial"/>
          <w:b/>
          <w:bCs/>
        </w:rPr>
        <w:t>Revoluční)</w:t>
      </w:r>
      <w:r w:rsidR="00EC19C3">
        <w:rPr>
          <w:rFonts w:ascii="Arial" w:hAnsi="Arial" w:cs="Arial"/>
          <w:spacing w:val="-4"/>
        </w:rPr>
        <w:t>“</w:t>
      </w:r>
      <w:r w:rsidR="003B0F1A">
        <w:rPr>
          <w:rFonts w:ascii="Arial" w:hAnsi="Arial" w:cs="Arial"/>
          <w:spacing w:val="-4"/>
        </w:rPr>
        <w:t xml:space="preserve"> (dále jen „dílo“</w:t>
      </w:r>
      <w:r w:rsidR="00AD2E56">
        <w:rPr>
          <w:rFonts w:ascii="Arial" w:hAnsi="Arial" w:cs="Arial"/>
          <w:spacing w:val="-4"/>
        </w:rPr>
        <w:t xml:space="preserve"> nebo „stavba“</w:t>
      </w:r>
      <w:r w:rsidR="003B0F1A">
        <w:rPr>
          <w:rFonts w:ascii="Arial" w:hAnsi="Arial" w:cs="Arial"/>
          <w:spacing w:val="-4"/>
        </w:rPr>
        <w:t>)</w:t>
      </w:r>
      <w:r w:rsidR="00E3156D">
        <w:rPr>
          <w:rFonts w:ascii="Arial" w:hAnsi="Arial" w:cs="Arial"/>
          <w:spacing w:val="-4"/>
        </w:rPr>
        <w:t xml:space="preserve">, která </w:t>
      </w:r>
      <w:r w:rsidR="00FD6396" w:rsidRPr="00BD253D">
        <w:rPr>
          <w:rFonts w:ascii="Arial" w:hAnsi="Arial" w:cs="Arial"/>
          <w:spacing w:val="-6"/>
        </w:rPr>
        <w:t>bude provedena dle projektové dokumentace</w:t>
      </w:r>
      <w:r w:rsidRPr="00BD253D">
        <w:rPr>
          <w:b/>
          <w:spacing w:val="-6"/>
        </w:rPr>
        <w:t xml:space="preserve"> </w:t>
      </w:r>
      <w:r w:rsidRPr="00BD253D">
        <w:rPr>
          <w:rFonts w:ascii="Arial" w:hAnsi="Arial" w:cs="Arial"/>
          <w:b/>
          <w:spacing w:val="-6"/>
        </w:rPr>
        <w:t>„</w:t>
      </w:r>
      <w:r w:rsidRPr="00BD253D">
        <w:rPr>
          <w:rFonts w:ascii="Arial" w:hAnsi="Arial" w:cs="Arial"/>
        </w:rPr>
        <w:t>II/406 Dvorce – Telč, 1. stavba (Třešť – ul. Revoluční</w:t>
      </w:r>
      <w:r w:rsidRPr="00BD253D">
        <w:rPr>
          <w:rFonts w:ascii="Arial" w:hAnsi="Arial" w:cs="Arial"/>
          <w:b/>
          <w:spacing w:val="-6"/>
        </w:rPr>
        <w:t>“</w:t>
      </w:r>
      <w:r w:rsidRPr="00BD253D">
        <w:rPr>
          <w:rFonts w:ascii="Arial" w:hAnsi="Arial" w:cs="Arial"/>
          <w:spacing w:val="-6"/>
        </w:rPr>
        <w:t>, vypracované v </w:t>
      </w:r>
      <w:r w:rsidRPr="00B71ED6">
        <w:rPr>
          <w:rFonts w:ascii="Arial" w:hAnsi="Arial" w:cs="Arial"/>
          <w:spacing w:val="-6"/>
        </w:rPr>
        <w:t>0</w:t>
      </w:r>
      <w:r w:rsidR="00B71ED6">
        <w:rPr>
          <w:rFonts w:ascii="Arial" w:hAnsi="Arial" w:cs="Arial"/>
          <w:spacing w:val="-6"/>
        </w:rPr>
        <w:t>3</w:t>
      </w:r>
      <w:r w:rsidRPr="00BD253D">
        <w:rPr>
          <w:rFonts w:ascii="Arial" w:hAnsi="Arial" w:cs="Arial"/>
          <w:spacing w:val="-6"/>
        </w:rPr>
        <w:t>/201</w:t>
      </w:r>
      <w:r w:rsidR="00B71ED6">
        <w:rPr>
          <w:rFonts w:ascii="Arial" w:hAnsi="Arial" w:cs="Arial"/>
          <w:spacing w:val="-6"/>
        </w:rPr>
        <w:t>9</w:t>
      </w:r>
      <w:r w:rsidRPr="00BD253D">
        <w:rPr>
          <w:rFonts w:ascii="Arial" w:hAnsi="Arial" w:cs="Arial"/>
        </w:rPr>
        <w:t xml:space="preserve"> </w:t>
      </w:r>
      <w:r w:rsidRPr="00BD253D">
        <w:rPr>
          <w:rFonts w:ascii="Arial" w:hAnsi="Arial" w:cs="Arial"/>
          <w:spacing w:val="-4"/>
        </w:rPr>
        <w:t xml:space="preserve">ve stupni PDPS </w:t>
      </w:r>
      <w:r w:rsidR="00436A82">
        <w:rPr>
          <w:rFonts w:ascii="Arial" w:hAnsi="Arial" w:cs="Arial"/>
          <w:spacing w:val="-4"/>
        </w:rPr>
        <w:t>společností</w:t>
      </w:r>
      <w:r w:rsidRPr="00BD253D">
        <w:rPr>
          <w:rFonts w:ascii="Arial" w:hAnsi="Arial" w:cs="Arial"/>
          <w:spacing w:val="-4"/>
        </w:rPr>
        <w:t xml:space="preserve"> </w:t>
      </w:r>
      <w:proofErr w:type="spellStart"/>
      <w:r w:rsidRPr="00BD253D">
        <w:rPr>
          <w:rFonts w:ascii="Arial" w:hAnsi="Arial" w:cs="Arial"/>
          <w:spacing w:val="-4"/>
        </w:rPr>
        <w:t>Royal</w:t>
      </w:r>
      <w:proofErr w:type="spellEnd"/>
      <w:r w:rsidRPr="00BD253D">
        <w:rPr>
          <w:rFonts w:ascii="Arial" w:hAnsi="Arial" w:cs="Arial"/>
          <w:spacing w:val="-4"/>
        </w:rPr>
        <w:t xml:space="preserve"> </w:t>
      </w:r>
      <w:proofErr w:type="spellStart"/>
      <w:r w:rsidRPr="00BD253D">
        <w:rPr>
          <w:rFonts w:ascii="Arial" w:hAnsi="Arial" w:cs="Arial"/>
          <w:spacing w:val="-4"/>
        </w:rPr>
        <w:t>Haskoning</w:t>
      </w:r>
      <w:proofErr w:type="spellEnd"/>
      <w:r w:rsidRPr="00BD253D">
        <w:rPr>
          <w:rFonts w:ascii="Arial" w:hAnsi="Arial" w:cs="Arial"/>
          <w:spacing w:val="-4"/>
        </w:rPr>
        <w:t xml:space="preserve"> DHV CR spol. s.r.o.,</w:t>
      </w:r>
      <w:r w:rsidR="006E73D1">
        <w:rPr>
          <w:rFonts w:ascii="Arial" w:hAnsi="Arial" w:cs="Arial"/>
          <w:spacing w:val="-4"/>
        </w:rPr>
        <w:t xml:space="preserve"> </w:t>
      </w:r>
      <w:r w:rsidRPr="00BD253D">
        <w:rPr>
          <w:rFonts w:ascii="Arial" w:hAnsi="Arial" w:cs="Arial"/>
          <w:spacing w:val="-4"/>
        </w:rPr>
        <w:t>Sokolovská 100/94, Praha 8 – Karlín 186 00</w:t>
      </w:r>
      <w:r w:rsidR="00E3156D">
        <w:rPr>
          <w:rFonts w:ascii="Arial" w:hAnsi="Arial" w:cs="Arial"/>
          <w:spacing w:val="-4"/>
        </w:rPr>
        <w:t xml:space="preserve"> a </w:t>
      </w:r>
      <w:r w:rsidR="00E3156D" w:rsidRPr="00E3156D">
        <w:rPr>
          <w:rFonts w:ascii="Arial" w:hAnsi="Arial" w:cs="Arial"/>
          <w:spacing w:val="-4"/>
        </w:rPr>
        <w:t>jej</w:t>
      </w:r>
      <w:r w:rsidR="00E3156D">
        <w:rPr>
          <w:rFonts w:ascii="Arial" w:hAnsi="Arial" w:cs="Arial"/>
          <w:spacing w:val="-4"/>
        </w:rPr>
        <w:t>ímž</w:t>
      </w:r>
      <w:r w:rsidR="00E3156D" w:rsidRPr="00E3156D">
        <w:rPr>
          <w:rFonts w:ascii="Arial" w:hAnsi="Arial" w:cs="Arial"/>
          <w:spacing w:val="-4"/>
        </w:rPr>
        <w:t xml:space="preserve"> investorem je </w:t>
      </w:r>
      <w:r w:rsidR="00E3156D">
        <w:rPr>
          <w:rFonts w:ascii="Arial" w:hAnsi="Arial" w:cs="Arial"/>
          <w:spacing w:val="-4"/>
        </w:rPr>
        <w:t>objednatel</w:t>
      </w:r>
      <w:r w:rsidR="00E3156D" w:rsidRPr="00E3156D">
        <w:rPr>
          <w:rFonts w:ascii="Arial" w:hAnsi="Arial" w:cs="Arial"/>
          <w:spacing w:val="-4"/>
        </w:rPr>
        <w:t>.</w:t>
      </w:r>
    </w:p>
    <w:p w:rsidR="00E3156D" w:rsidRDefault="00E3156D" w:rsidP="00E3156D">
      <w:pPr>
        <w:jc w:val="both"/>
        <w:rPr>
          <w:rFonts w:ascii="Arial" w:hAnsi="Arial" w:cs="Arial"/>
          <w:spacing w:val="-4"/>
        </w:rPr>
      </w:pP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Veřejná zakázka na stavební práce je pro obě části rozdělena na 4 dílčí úseky: 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1. úsek </w:t>
      </w:r>
      <w:proofErr w:type="spellStart"/>
      <w:r w:rsidRPr="00345A41">
        <w:rPr>
          <w:rFonts w:ascii="Arial" w:hAnsi="Arial" w:cs="Arial"/>
          <w:spacing w:val="-4"/>
        </w:rPr>
        <w:t>Fritzova</w:t>
      </w:r>
      <w:proofErr w:type="spellEnd"/>
      <w:r w:rsidRPr="00345A41">
        <w:rPr>
          <w:rFonts w:ascii="Arial" w:hAnsi="Arial" w:cs="Arial"/>
          <w:spacing w:val="-4"/>
        </w:rPr>
        <w:t xml:space="preserve"> – </w:t>
      </w:r>
      <w:proofErr w:type="spellStart"/>
      <w:r w:rsidRPr="00345A41">
        <w:rPr>
          <w:rFonts w:ascii="Arial" w:hAnsi="Arial" w:cs="Arial"/>
          <w:spacing w:val="-4"/>
        </w:rPr>
        <w:t>Rooseweltova</w:t>
      </w:r>
      <w:proofErr w:type="spellEnd"/>
      <w:r w:rsidRPr="00345A41">
        <w:rPr>
          <w:rFonts w:ascii="Arial" w:hAnsi="Arial" w:cs="Arial"/>
          <w:spacing w:val="-4"/>
        </w:rPr>
        <w:t xml:space="preserve"> (km 0,000 00 – 0,154 10)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2. úsek </w:t>
      </w:r>
      <w:proofErr w:type="spellStart"/>
      <w:r w:rsidRPr="00345A41">
        <w:rPr>
          <w:rFonts w:ascii="Arial" w:hAnsi="Arial" w:cs="Arial"/>
          <w:spacing w:val="-4"/>
        </w:rPr>
        <w:t>Rooseweltova</w:t>
      </w:r>
      <w:proofErr w:type="spellEnd"/>
      <w:r w:rsidRPr="00345A41">
        <w:rPr>
          <w:rFonts w:ascii="Arial" w:hAnsi="Arial" w:cs="Arial"/>
          <w:spacing w:val="-4"/>
        </w:rPr>
        <w:t xml:space="preserve"> – nám. </w:t>
      </w:r>
      <w:proofErr w:type="gramStart"/>
      <w:r w:rsidRPr="00345A41">
        <w:rPr>
          <w:rFonts w:ascii="Arial" w:hAnsi="Arial" w:cs="Arial"/>
          <w:spacing w:val="-4"/>
        </w:rPr>
        <w:t>T.G.</w:t>
      </w:r>
      <w:proofErr w:type="gramEnd"/>
      <w:r w:rsidRPr="00345A41">
        <w:rPr>
          <w:rFonts w:ascii="Arial" w:hAnsi="Arial" w:cs="Arial"/>
          <w:spacing w:val="-4"/>
        </w:rPr>
        <w:t xml:space="preserve"> Masaryka (km 0,154 10 – 0,305 35)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3. úsek nám. </w:t>
      </w:r>
      <w:proofErr w:type="gramStart"/>
      <w:r w:rsidRPr="00345A41">
        <w:rPr>
          <w:rFonts w:ascii="Arial" w:hAnsi="Arial" w:cs="Arial"/>
          <w:spacing w:val="-4"/>
        </w:rPr>
        <w:t>T.G.</w:t>
      </w:r>
      <w:proofErr w:type="gramEnd"/>
      <w:r w:rsidRPr="00345A41">
        <w:rPr>
          <w:rFonts w:ascii="Arial" w:hAnsi="Arial" w:cs="Arial"/>
          <w:spacing w:val="-4"/>
        </w:rPr>
        <w:t xml:space="preserve"> Masaryka – Nerudova (km 0,305 35 – 0,507 87)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  <w:r w:rsidRPr="00345A41">
        <w:rPr>
          <w:rFonts w:ascii="Arial" w:hAnsi="Arial" w:cs="Arial"/>
          <w:spacing w:val="-4"/>
        </w:rPr>
        <w:t xml:space="preserve">4. úsek Nerudova – žel. </w:t>
      </w:r>
      <w:proofErr w:type="gramStart"/>
      <w:r w:rsidRPr="00345A41">
        <w:rPr>
          <w:rFonts w:ascii="Arial" w:hAnsi="Arial" w:cs="Arial"/>
          <w:spacing w:val="-4"/>
        </w:rPr>
        <w:t>přejezd</w:t>
      </w:r>
      <w:proofErr w:type="gramEnd"/>
      <w:r w:rsidRPr="00345A41">
        <w:rPr>
          <w:rFonts w:ascii="Arial" w:hAnsi="Arial" w:cs="Arial"/>
          <w:spacing w:val="-4"/>
        </w:rPr>
        <w:t xml:space="preserve"> (km 0,507 87 – 0,741 3)</w:t>
      </w:r>
    </w:p>
    <w:p w:rsidR="00345A41" w:rsidRPr="00345A41" w:rsidRDefault="00345A41" w:rsidP="00345A41">
      <w:pPr>
        <w:jc w:val="both"/>
        <w:rPr>
          <w:rFonts w:ascii="Arial" w:hAnsi="Arial" w:cs="Arial"/>
          <w:spacing w:val="-4"/>
        </w:rPr>
      </w:pPr>
    </w:p>
    <w:p w:rsidR="00345A41" w:rsidRDefault="00345A41" w:rsidP="00345A41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lastRenderedPageBreak/>
        <w:t>Členění na stavební objekty stavby:</w:t>
      </w:r>
    </w:p>
    <w:p w:rsid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E90099" w:rsidRDefault="00345A41" w:rsidP="00345A41">
      <w:pPr>
        <w:rPr>
          <w:rFonts w:ascii="Arial" w:hAnsi="Arial" w:cs="Arial"/>
          <w:spacing w:val="-6"/>
          <w:u w:val="single"/>
          <w:lang w:eastAsia="cs-CZ"/>
        </w:rPr>
      </w:pPr>
      <w:r w:rsidRPr="00E90099">
        <w:rPr>
          <w:rFonts w:ascii="Arial" w:hAnsi="Arial" w:cs="Arial"/>
          <w:spacing w:val="-6"/>
          <w:u w:val="single"/>
          <w:lang w:eastAsia="cs-CZ"/>
        </w:rPr>
        <w:t xml:space="preserve">SO 100 Objekty pozemních komunikací (včetně SO 301.2 Kanalizace dešťová (krajská) – odbočení </w:t>
      </w:r>
      <w:proofErr w:type="gramStart"/>
      <w:r w:rsidRPr="00E90099">
        <w:rPr>
          <w:rFonts w:ascii="Arial" w:hAnsi="Arial" w:cs="Arial"/>
          <w:spacing w:val="-6"/>
          <w:u w:val="single"/>
          <w:lang w:eastAsia="cs-CZ"/>
        </w:rPr>
        <w:t>pro kan. přípojky</w:t>
      </w:r>
      <w:proofErr w:type="gramEnd"/>
      <w:r w:rsidRPr="00E90099">
        <w:rPr>
          <w:rFonts w:ascii="Arial" w:hAnsi="Arial" w:cs="Arial"/>
          <w:spacing w:val="-6"/>
          <w:u w:val="single"/>
          <w:lang w:eastAsia="cs-CZ"/>
        </w:rPr>
        <w:t>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SO.101 ul. Na Hrázi v úseku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Fritzova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–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Rooseweltova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(km 0,000 00 – 0,154 10)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 xml:space="preserve">SO.102 ul. 5. Května v úseku </w:t>
      </w:r>
      <w:proofErr w:type="spellStart"/>
      <w:r w:rsidRPr="00345A41">
        <w:rPr>
          <w:rFonts w:ascii="Arial" w:hAnsi="Arial" w:cs="Arial"/>
          <w:spacing w:val="-6"/>
          <w:lang w:eastAsia="cs-CZ"/>
        </w:rPr>
        <w:t>Rooseweltova</w:t>
      </w:r>
      <w:proofErr w:type="spellEnd"/>
      <w:r w:rsidRPr="00345A41">
        <w:rPr>
          <w:rFonts w:ascii="Arial" w:hAnsi="Arial" w:cs="Arial"/>
          <w:spacing w:val="-6"/>
          <w:lang w:eastAsia="cs-CZ"/>
        </w:rPr>
        <w:t xml:space="preserve"> – nám. T. G. Masaryka (km 0,154 10 – 0,305 35)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SO.103 ul. Revoluční v úseku nám. T. G. Masaryka - Nerudova (km 0,305 35 – 0,507 87)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SO.104 ul. Revoluční v úseku Nerudova – železniční přejezd (km 0,507 87 – 0,741 37)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 160 provizorní komunikace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E90099" w:rsidRDefault="00345A41" w:rsidP="00345A41">
      <w:pPr>
        <w:rPr>
          <w:rFonts w:ascii="Arial" w:hAnsi="Arial" w:cs="Arial"/>
          <w:spacing w:val="-6"/>
          <w:u w:val="single"/>
          <w:lang w:eastAsia="cs-CZ"/>
        </w:rPr>
      </w:pPr>
      <w:r w:rsidRPr="00E90099">
        <w:rPr>
          <w:rFonts w:ascii="Arial" w:hAnsi="Arial" w:cs="Arial"/>
          <w:spacing w:val="-6"/>
          <w:u w:val="single"/>
          <w:lang w:eastAsia="cs-CZ"/>
        </w:rPr>
        <w:t>SO 300 Vodohospodářské objekty:</w:t>
      </w: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345A41" w:rsidRPr="00345A41" w:rsidRDefault="00345A41" w:rsidP="00345A41">
      <w:pPr>
        <w:rPr>
          <w:rFonts w:ascii="Arial" w:hAnsi="Arial" w:cs="Arial"/>
          <w:spacing w:val="-6"/>
          <w:lang w:eastAsia="cs-CZ"/>
        </w:rPr>
      </w:pPr>
      <w:r w:rsidRPr="00345A41">
        <w:rPr>
          <w:rFonts w:ascii="Arial" w:hAnsi="Arial" w:cs="Arial"/>
          <w:spacing w:val="-6"/>
          <w:lang w:eastAsia="cs-CZ"/>
        </w:rPr>
        <w:t>SO.301 Kanalizace dešťová (krajská)</w:t>
      </w:r>
    </w:p>
    <w:p w:rsidR="00345A41" w:rsidRDefault="00345A41" w:rsidP="00345A41">
      <w:pPr>
        <w:rPr>
          <w:rFonts w:ascii="Arial" w:hAnsi="Arial" w:cs="Arial"/>
          <w:spacing w:val="-6"/>
          <w:lang w:eastAsia="cs-CZ"/>
        </w:rPr>
      </w:pPr>
    </w:p>
    <w:p w:rsidR="00EE5C76" w:rsidRPr="001F6579" w:rsidRDefault="00EE5C76" w:rsidP="00A379DA">
      <w:pPr>
        <w:jc w:val="both"/>
        <w:rPr>
          <w:rFonts w:ascii="Arial" w:hAnsi="Arial" w:cs="Arial"/>
          <w:i/>
          <w:sz w:val="10"/>
          <w:szCs w:val="10"/>
          <w:lang w:eastAsia="ar-SA"/>
        </w:rPr>
      </w:pPr>
      <w:r w:rsidRPr="00345A41">
        <w:rPr>
          <w:rFonts w:ascii="Arial" w:hAnsi="Arial" w:cs="Arial"/>
          <w:spacing w:val="-6"/>
          <w:lang w:eastAsia="cs-CZ"/>
        </w:rPr>
        <w:t>Stavební objekty SO</w:t>
      </w:r>
      <w:r w:rsidR="00E90099">
        <w:rPr>
          <w:rFonts w:ascii="Arial" w:hAnsi="Arial" w:cs="Arial"/>
          <w:spacing w:val="-6"/>
          <w:lang w:eastAsia="cs-CZ"/>
        </w:rPr>
        <w:t>.</w:t>
      </w:r>
      <w:r w:rsidRPr="00345A41">
        <w:rPr>
          <w:rFonts w:ascii="Arial" w:hAnsi="Arial" w:cs="Arial"/>
          <w:spacing w:val="-6"/>
          <w:lang w:eastAsia="cs-CZ"/>
        </w:rPr>
        <w:t>451 přeložka SDK Třešť v ul. Na Hrázi – přeložky sdělovacích kabelů CETIN vyvolané stavbou budou realizovány v průběhu stavby vlastníkem sítě na základě samostatné smlouvy s Krajem Vysočina.</w:t>
      </w:r>
    </w:p>
    <w:p w:rsidR="00EE5C76" w:rsidRPr="00345A41" w:rsidRDefault="00EE5C76" w:rsidP="00A379DA">
      <w:pPr>
        <w:jc w:val="both"/>
        <w:rPr>
          <w:rFonts w:ascii="Arial" w:hAnsi="Arial" w:cs="Arial"/>
          <w:spacing w:val="-6"/>
          <w:lang w:eastAsia="cs-CZ"/>
        </w:rPr>
      </w:pPr>
    </w:p>
    <w:p w:rsidR="00981111" w:rsidRDefault="00223A24" w:rsidP="002467ED">
      <w:pPr>
        <w:suppressAutoHyphens/>
        <w:jc w:val="both"/>
        <w:rPr>
          <w:rFonts w:ascii="Arial" w:hAnsi="Arial" w:cs="Arial"/>
          <w:lang w:eastAsia="ar-SA"/>
        </w:rPr>
      </w:pPr>
      <w:r w:rsidRPr="00D77BF8">
        <w:rPr>
          <w:rFonts w:ascii="Arial" w:hAnsi="Arial" w:cs="Arial"/>
          <w:lang w:eastAsia="ar-SA"/>
        </w:rPr>
        <w:t>Zhotovit</w:t>
      </w:r>
      <w:r w:rsidR="002467ED" w:rsidRPr="00D77BF8">
        <w:rPr>
          <w:rFonts w:ascii="Arial" w:hAnsi="Arial" w:cs="Arial"/>
          <w:lang w:eastAsia="ar-SA"/>
        </w:rPr>
        <w:t>el stavby je povinen vzájemně koordinovat svoji činnost v průběhu výstavby s ostatními zhotoviteli souvisejících staveb</w:t>
      </w:r>
      <w:r w:rsidR="0073261E">
        <w:rPr>
          <w:rFonts w:ascii="Arial" w:hAnsi="Arial" w:cs="Arial"/>
          <w:lang w:eastAsia="ar-SA"/>
        </w:rPr>
        <w:t>.</w:t>
      </w:r>
    </w:p>
    <w:p w:rsidR="00E72858" w:rsidRDefault="0073261E" w:rsidP="00981111">
      <w:pPr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 xml:space="preserve">Realizace stavby se předpokládá po jednotlivých úsecích vymezených v projektové dokumentaci v průběhu </w:t>
      </w:r>
      <w:r w:rsidR="00065A78">
        <w:rPr>
          <w:rFonts w:ascii="Arial" w:hAnsi="Arial" w:cs="Arial"/>
        </w:rPr>
        <w:t>jedné</w:t>
      </w:r>
      <w:r>
        <w:rPr>
          <w:rFonts w:ascii="Arial" w:hAnsi="Arial" w:cs="Arial"/>
        </w:rPr>
        <w:t xml:space="preserve"> stavební sezón</w:t>
      </w:r>
      <w:r w:rsidR="00065A7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  <w:r w:rsidRPr="004A21DE">
        <w:rPr>
          <w:rFonts w:ascii="Arial" w:hAnsi="Arial" w:cs="Arial"/>
          <w:spacing w:val="6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</w:rPr>
        <w:t xml:space="preserve">provozu </w:t>
      </w:r>
      <w:r w:rsidRPr="00E34221">
        <w:rPr>
          <w:rFonts w:ascii="Arial" w:hAnsi="Arial" w:cs="Arial"/>
          <w:spacing w:val="2"/>
        </w:rPr>
        <w:t xml:space="preserve">na </w:t>
      </w:r>
      <w:r>
        <w:rPr>
          <w:rFonts w:ascii="Arial" w:hAnsi="Arial" w:cs="Arial"/>
          <w:spacing w:val="2"/>
        </w:rPr>
        <w:t xml:space="preserve">stávajících </w:t>
      </w:r>
      <w:r w:rsidRPr="00E34221">
        <w:rPr>
          <w:rFonts w:ascii="Arial" w:hAnsi="Arial" w:cs="Arial"/>
          <w:spacing w:val="2"/>
        </w:rPr>
        <w:t>komunikacích</w:t>
      </w:r>
      <w:r>
        <w:rPr>
          <w:rFonts w:ascii="Arial" w:hAnsi="Arial" w:cs="Arial"/>
          <w:spacing w:val="2"/>
        </w:rPr>
        <w:t>. Stavba bude realizována za úplné uzavírky po jednotlivých úsecích popsaných v projektové dokumentaci</w:t>
      </w:r>
      <w:r w:rsidRPr="00E34221">
        <w:rPr>
          <w:rFonts w:ascii="Arial" w:hAnsi="Arial" w:cs="Arial"/>
          <w:spacing w:val="2"/>
        </w:rPr>
        <w:t>. Během realizace stavby bude</w:t>
      </w:r>
      <w:r>
        <w:rPr>
          <w:rFonts w:ascii="Arial" w:hAnsi="Arial" w:cs="Arial"/>
          <w:spacing w:val="-4"/>
        </w:rPr>
        <w:t xml:space="preserve"> na stávajících komunikacích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</w:rPr>
        <w:t>nemovitostí bude umožněn přístup. Zhotovitel seznámí, způsobem v místě obvyklým, v dostatečném</w:t>
      </w:r>
      <w:r>
        <w:rPr>
          <w:rFonts w:ascii="Arial" w:hAnsi="Arial" w:cs="Arial"/>
          <w:spacing w:val="-4"/>
        </w:rPr>
        <w:t xml:space="preserve"> časovém předstihu, vlastníky dotčených nemovitostí v předmětném úseku stavby s řešením provozu v době uzavírky.</w:t>
      </w:r>
    </w:p>
    <w:p w:rsidR="00E72858" w:rsidRDefault="00E72858" w:rsidP="00981111">
      <w:pPr>
        <w:spacing w:before="120"/>
        <w:jc w:val="both"/>
        <w:rPr>
          <w:rFonts w:ascii="Arial" w:hAnsi="Arial" w:cs="Arial"/>
          <w:spacing w:val="-4"/>
        </w:rPr>
      </w:pPr>
    </w:p>
    <w:p w:rsidR="00F73D91" w:rsidRPr="00B908F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7A7349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9A50B9">
        <w:rPr>
          <w:rFonts w:ascii="Arial" w:hAnsi="Arial" w:cs="Arial"/>
          <w:sz w:val="22"/>
        </w:rPr>
        <w:t xml:space="preserve"> </w:t>
      </w:r>
      <w:r w:rsidRPr="007A7349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9A50B9">
        <w:rPr>
          <w:rFonts w:ascii="Arial" w:hAnsi="Arial" w:cs="Arial"/>
          <w:sz w:val="22"/>
        </w:rPr>
        <w:t xml:space="preserve"> ceny.</w:t>
      </w:r>
    </w:p>
    <w:p w:rsidR="00B908FB" w:rsidRPr="00A64878" w:rsidRDefault="00B908FB" w:rsidP="00B908FB">
      <w:pPr>
        <w:pStyle w:val="Zkladntextodsazen21"/>
        <w:ind w:left="0" w:firstLine="0"/>
        <w:rPr>
          <w:rFonts w:ascii="Arial" w:hAnsi="Arial"/>
          <w:sz w:val="22"/>
        </w:rPr>
      </w:pPr>
    </w:p>
    <w:p w:rsidR="00F73D91" w:rsidRPr="009A50B9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Předmětem díla jsou rovněž všechny následující práce a činnosti:</w:t>
      </w:r>
    </w:p>
    <w:p w:rsidR="00E90099" w:rsidRDefault="00F822FB" w:rsidP="00F822FB">
      <w:pPr>
        <w:pStyle w:val="Bntext2"/>
        <w:spacing w:before="60"/>
        <w:ind w:left="284" w:hanging="142"/>
      </w:pPr>
      <w:r>
        <w:t>-</w:t>
      </w:r>
      <w:r>
        <w:tab/>
      </w:r>
      <w:r w:rsidR="00F73D91" w:rsidRPr="0011598A">
        <w:rPr>
          <w:spacing w:val="-6"/>
        </w:rPr>
        <w:t>zajištění vydání všech potřebných rozhodnutí a stanovení</w:t>
      </w:r>
      <w:r w:rsidR="0011598A" w:rsidRPr="0011598A">
        <w:rPr>
          <w:spacing w:val="-6"/>
        </w:rPr>
        <w:t xml:space="preserve"> pro přechodnou úpravu provozu</w:t>
      </w:r>
      <w:r w:rsidR="00F73D91" w:rsidRPr="0011598A">
        <w:rPr>
          <w:spacing w:val="-6"/>
        </w:rPr>
        <w:t xml:space="preserve"> na pozemních</w:t>
      </w:r>
      <w:r w:rsidR="00F73D91" w:rsidRPr="009A50B9">
        <w:t xml:space="preserve"> </w:t>
      </w:r>
      <w:r w:rsidR="00F73D91" w:rsidRPr="0011598A">
        <w:rPr>
          <w:spacing w:val="-6"/>
        </w:rPr>
        <w:t>komunikacích dle zpracované projektové dokumentace a dle vyjádření dotčených orgánů</w:t>
      </w:r>
      <w:r w:rsidR="00F9572C" w:rsidRPr="0011598A">
        <w:rPr>
          <w:spacing w:val="-6"/>
        </w:rPr>
        <w:t xml:space="preserve"> </w:t>
      </w:r>
      <w:r w:rsidR="00AB722C">
        <w:rPr>
          <w:spacing w:val="-6"/>
        </w:rPr>
        <w:t xml:space="preserve">(zejména Technické služby Třešť, spol. s.r.o.) </w:t>
      </w:r>
      <w:r w:rsidR="00F9572C" w:rsidRPr="0011598A">
        <w:rPr>
          <w:spacing w:val="-6"/>
        </w:rPr>
        <w:t xml:space="preserve">včetně </w:t>
      </w:r>
      <w:r w:rsidR="00F73D91" w:rsidRPr="0011598A">
        <w:rPr>
          <w:spacing w:val="-6"/>
        </w:rPr>
        <w:t>zajištění</w:t>
      </w:r>
      <w:r w:rsidR="00F73D91" w:rsidRPr="009A50B9">
        <w:t xml:space="preserve"> aktualizace </w:t>
      </w:r>
      <w:r w:rsidR="0011598A">
        <w:t>dopravně inženýrských opatření</w:t>
      </w:r>
      <w:r w:rsidR="00F9572C">
        <w:t xml:space="preserve"> dle aktuálních podmínek. </w:t>
      </w:r>
    </w:p>
    <w:p w:rsidR="00F73D91" w:rsidRPr="009A50B9" w:rsidRDefault="00E90099" w:rsidP="00F822FB">
      <w:pPr>
        <w:pStyle w:val="Bntext2"/>
        <w:spacing w:before="60"/>
        <w:ind w:left="284" w:hanging="142"/>
      </w:pPr>
      <w:r>
        <w:t>-</w:t>
      </w:r>
      <w:r>
        <w:rPr>
          <w:spacing w:val="-6"/>
        </w:rPr>
        <w:t xml:space="preserve"> z</w:t>
      </w:r>
      <w:r w:rsidR="00F73D91" w:rsidRPr="0087144B">
        <w:rPr>
          <w:spacing w:val="-6"/>
        </w:rPr>
        <w:t>ajištění objízdných tras předpokládá rovněž soustavnou péči zhotovitele o kvalitní značení objízdných</w:t>
      </w:r>
      <w:r w:rsidR="00F73D91" w:rsidRPr="009A50B9">
        <w:t xml:space="preserve"> tras</w:t>
      </w:r>
      <w:r w:rsidR="00F9572C">
        <w:t xml:space="preserve"> po celou dobu výstavby.</w:t>
      </w:r>
    </w:p>
    <w:p w:rsidR="00F73D91" w:rsidRPr="009A50B9" w:rsidRDefault="00215BFB" w:rsidP="00F822FB">
      <w:pPr>
        <w:pStyle w:val="Bntext2"/>
        <w:spacing w:before="60"/>
        <w:ind w:left="284" w:hanging="142"/>
      </w:pPr>
      <w:r>
        <w:t xml:space="preserve">- </w:t>
      </w:r>
      <w:r w:rsidR="005E0AD6">
        <w:t>z</w:t>
      </w:r>
      <w:r w:rsidR="00F73D91" w:rsidRPr="009A50B9">
        <w:t>abezpečení změny dopravního značení a  provizorních objížděk</w:t>
      </w:r>
      <w:r>
        <w:t>,</w:t>
      </w:r>
    </w:p>
    <w:p w:rsidR="00316D86" w:rsidRPr="009A50B9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veškerá geodetická měření vyžadovaná v průběhu realizace stavby</w:t>
      </w:r>
      <w:r w:rsidR="00215BFB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pasportizace okolních staveb a pozemků před zahájením prací a po dokončení prací</w:t>
      </w:r>
      <w:r w:rsidR="00215BFB">
        <w:rPr>
          <w:rFonts w:cs="Arial"/>
          <w:szCs w:val="22"/>
        </w:rPr>
        <w:t>,</w:t>
      </w:r>
    </w:p>
    <w:p w:rsidR="00F9572C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7144B">
        <w:rPr>
          <w:rFonts w:cs="Arial"/>
          <w:szCs w:val="22"/>
        </w:rPr>
        <w:t>-</w:t>
      </w:r>
      <w:r w:rsidRPr="0087144B">
        <w:rPr>
          <w:rFonts w:cs="Arial"/>
          <w:szCs w:val="22"/>
        </w:rPr>
        <w:tab/>
        <w:t>pasportizace objízdných tras před a po dokončení stavby</w:t>
      </w:r>
      <w:r w:rsidR="00E83A78" w:rsidRPr="0087144B">
        <w:rPr>
          <w:rFonts w:cs="Arial"/>
          <w:szCs w:val="22"/>
        </w:rPr>
        <w:t>,</w:t>
      </w:r>
    </w:p>
    <w:p w:rsidR="00144265" w:rsidRPr="00921986" w:rsidRDefault="00316E29" w:rsidP="00921986">
      <w:pPr>
        <w:pStyle w:val="Bntext2"/>
        <w:spacing w:before="60"/>
        <w:ind w:left="284" w:hanging="142"/>
        <w:rPr>
          <w:spacing w:val="-6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0078C" w:rsidRPr="00E83A78">
        <w:rPr>
          <w:spacing w:val="4"/>
        </w:rPr>
        <w:t xml:space="preserve">vypracování a průběžná aktualizace </w:t>
      </w:r>
      <w:r w:rsidR="00F0078C" w:rsidRPr="00E83A78">
        <w:rPr>
          <w:rFonts w:cs="Arial"/>
          <w:bCs/>
          <w:spacing w:val="4"/>
          <w:szCs w:val="22"/>
        </w:rPr>
        <w:t>podrobného</w:t>
      </w:r>
      <w:r w:rsidR="00F0078C" w:rsidRPr="00E83A78">
        <w:rPr>
          <w:spacing w:val="4"/>
        </w:rPr>
        <w:t xml:space="preserve"> časového a finančního harmonogramu </w:t>
      </w:r>
      <w:r w:rsidR="00F0078C" w:rsidRPr="00E83A78">
        <w:rPr>
          <w:rFonts w:cs="Arial"/>
          <w:bCs/>
          <w:spacing w:val="4"/>
          <w:szCs w:val="22"/>
        </w:rPr>
        <w:t>prací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pro jednotlivé </w:t>
      </w:r>
      <w:r w:rsidR="005058BA">
        <w:rPr>
          <w:rFonts w:cs="Arial"/>
          <w:bCs/>
          <w:spacing w:val="-6"/>
          <w:szCs w:val="22"/>
        </w:rPr>
        <w:t xml:space="preserve">stavební objekty (dále jen SO) </w:t>
      </w:r>
      <w:r w:rsidR="009D1C82" w:rsidRPr="00226AC9">
        <w:rPr>
          <w:rFonts w:cs="Arial"/>
          <w:bCs/>
          <w:spacing w:val="-6"/>
          <w:szCs w:val="22"/>
        </w:rPr>
        <w:t xml:space="preserve">včetně všech SO </w:t>
      </w:r>
      <w:r w:rsidR="00F0078C" w:rsidRPr="00226AC9">
        <w:rPr>
          <w:rFonts w:cs="Arial"/>
          <w:bCs/>
          <w:spacing w:val="-6"/>
          <w:szCs w:val="22"/>
        </w:rPr>
        <w:t xml:space="preserve">investorů </w:t>
      </w:r>
      <w:r w:rsidR="009D1C82" w:rsidRPr="00226AC9">
        <w:rPr>
          <w:rFonts w:cs="Arial"/>
          <w:bCs/>
          <w:spacing w:val="-6"/>
          <w:szCs w:val="22"/>
        </w:rPr>
        <w:t>souvisejících staveb</w:t>
      </w:r>
      <w:r w:rsidR="00F0078C" w:rsidRPr="009D1C82">
        <w:rPr>
          <w:rFonts w:cs="Arial"/>
          <w:bCs/>
          <w:spacing w:val="-6"/>
          <w:szCs w:val="22"/>
        </w:rPr>
        <w:t>, základní harmonogram prací bude</w:t>
      </w:r>
      <w:r w:rsidR="00F0078C" w:rsidRPr="00DC3542">
        <w:rPr>
          <w:rFonts w:cs="Arial"/>
          <w:bCs/>
          <w:szCs w:val="22"/>
        </w:rPr>
        <w:t xml:space="preserve"> </w:t>
      </w:r>
      <w:r w:rsidR="00F0078C" w:rsidRPr="009D1C82">
        <w:rPr>
          <w:rFonts w:cs="Arial"/>
          <w:bCs/>
          <w:spacing w:val="-6"/>
          <w:szCs w:val="22"/>
        </w:rPr>
        <w:t xml:space="preserve">zpracován po </w:t>
      </w:r>
      <w:r w:rsidR="00DC58F9" w:rsidRPr="009D1C82">
        <w:rPr>
          <w:rFonts w:cs="Arial"/>
          <w:bCs/>
          <w:spacing w:val="-6"/>
          <w:szCs w:val="22"/>
        </w:rPr>
        <w:t>týdnech</w:t>
      </w:r>
      <w:r w:rsidR="00F0078C" w:rsidRPr="009D1C82">
        <w:rPr>
          <w:rFonts w:cs="Arial"/>
          <w:bCs/>
          <w:spacing w:val="-6"/>
          <w:szCs w:val="22"/>
        </w:rPr>
        <w:t xml:space="preserve"> do </w:t>
      </w:r>
      <w:r w:rsidR="00FA570A" w:rsidRPr="009D1C82">
        <w:rPr>
          <w:rFonts w:cs="Arial"/>
          <w:bCs/>
          <w:spacing w:val="-6"/>
          <w:szCs w:val="22"/>
        </w:rPr>
        <w:t>10 dnů</w:t>
      </w:r>
      <w:r w:rsidR="00F0078C" w:rsidRPr="009D1C82">
        <w:rPr>
          <w:rFonts w:cs="Arial"/>
          <w:bCs/>
          <w:spacing w:val="-6"/>
          <w:szCs w:val="22"/>
        </w:rPr>
        <w:t xml:space="preserve"> od </w:t>
      </w:r>
      <w:r w:rsidR="00FA570A" w:rsidRPr="009D1C82">
        <w:rPr>
          <w:rFonts w:cs="Arial"/>
          <w:bCs/>
          <w:spacing w:val="-6"/>
          <w:szCs w:val="22"/>
        </w:rPr>
        <w:t xml:space="preserve">předání staveniště </w:t>
      </w:r>
      <w:r w:rsidR="00F0078C" w:rsidRPr="009D1C82">
        <w:rPr>
          <w:rFonts w:cs="Arial"/>
          <w:bCs/>
          <w:spacing w:val="-6"/>
          <w:szCs w:val="22"/>
        </w:rPr>
        <w:t>a bude průběžně dle potřeby nebo požadavku</w:t>
      </w:r>
      <w:r w:rsidR="00F0078C" w:rsidRPr="00DC3542">
        <w:rPr>
          <w:rFonts w:cs="Arial"/>
          <w:bCs/>
          <w:szCs w:val="22"/>
        </w:rPr>
        <w:t xml:space="preserve"> objednatele </w:t>
      </w:r>
      <w:r w:rsidR="00F0078C" w:rsidRPr="008E6FB4">
        <w:rPr>
          <w:rFonts w:cs="Arial"/>
          <w:bCs/>
          <w:szCs w:val="22"/>
        </w:rPr>
        <w:t>aktualizován</w:t>
      </w:r>
      <w:r w:rsidR="00F0078C" w:rsidRPr="008E6FB4">
        <w:t xml:space="preserve">. </w:t>
      </w:r>
      <w:r w:rsidR="00F0078C" w:rsidRPr="008E6FB4">
        <w:rPr>
          <w:spacing w:val="-4"/>
        </w:rPr>
        <w:t>Na žádost objednatele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v případě zpoždění </w:t>
      </w:r>
      <w:r w:rsidR="00F0078C" w:rsidRPr="008E6FB4">
        <w:rPr>
          <w:spacing w:val="-4"/>
        </w:rPr>
        <w:lastRenderedPageBreak/>
        <w:t>zhotovitele</w:t>
      </w:r>
      <w:r w:rsidR="00F9572C" w:rsidRPr="008E6FB4">
        <w:rPr>
          <w:spacing w:val="-4"/>
        </w:rPr>
        <w:t>,</w:t>
      </w:r>
      <w:r w:rsidR="00F0078C" w:rsidRPr="008E6FB4">
        <w:rPr>
          <w:spacing w:val="-4"/>
        </w:rPr>
        <w:t xml:space="preserve"> </w:t>
      </w:r>
      <w:r w:rsidR="00F0078C" w:rsidRPr="008E6FB4">
        <w:rPr>
          <w:spacing w:val="-6"/>
        </w:rPr>
        <w:t>vypracuje zhotovitel aktualizaci harmonogramu a předloží ji nejpozději do 7 dnů od vyzvání objednatelem.</w:t>
      </w:r>
      <w:r w:rsidR="00F0078C" w:rsidRPr="008E6FB4">
        <w:t xml:space="preserve"> Předložený harmonogram bude opatřen </w:t>
      </w:r>
      <w:r w:rsidR="00F0078C" w:rsidRPr="008E6FB4">
        <w:rPr>
          <w:spacing w:val="-6"/>
        </w:rPr>
        <w:t xml:space="preserve">datem, </w:t>
      </w:r>
      <w:r w:rsidR="00915C5D" w:rsidRPr="008E6FB4">
        <w:rPr>
          <w:spacing w:val="-6"/>
        </w:rPr>
        <w:t>k němuž</w:t>
      </w:r>
      <w:r w:rsidR="00F0078C" w:rsidRPr="008E6FB4">
        <w:rPr>
          <w:spacing w:val="-6"/>
        </w:rPr>
        <w:t xml:space="preserve"> je zpracován</w:t>
      </w:r>
      <w:r w:rsidR="00915C5D" w:rsidRPr="008E6FB4">
        <w:rPr>
          <w:spacing w:val="-6"/>
        </w:rPr>
        <w:t>,</w:t>
      </w:r>
      <w:r w:rsidR="00F0078C" w:rsidRPr="008E6FB4">
        <w:rPr>
          <w:spacing w:val="-6"/>
        </w:rPr>
        <w:t xml:space="preserve"> a bude</w:t>
      </w:r>
      <w:r w:rsidR="00F0078C" w:rsidRPr="00915C5D">
        <w:rPr>
          <w:spacing w:val="-6"/>
        </w:rPr>
        <w:t xml:space="preserve"> podepsán odpovědným zástupcem zhotovitele (stavbyvedoucí</w:t>
      </w:r>
      <w:r w:rsidR="00915C5D" w:rsidRPr="00915C5D">
        <w:rPr>
          <w:spacing w:val="-6"/>
        </w:rPr>
        <w:t>m</w:t>
      </w:r>
      <w:r w:rsidR="00F0078C" w:rsidRPr="00915C5D">
        <w:rPr>
          <w:spacing w:val="-6"/>
        </w:rPr>
        <w:t>)</w:t>
      </w:r>
      <w:r>
        <w:rPr>
          <w:spacing w:val="-6"/>
        </w:rPr>
        <w:t>,</w:t>
      </w:r>
    </w:p>
    <w:p w:rsidR="005E6CE0" w:rsidRDefault="005E6C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pacing w:val="-4"/>
          <w:szCs w:val="22"/>
        </w:rPr>
        <w:t xml:space="preserve">- </w:t>
      </w:r>
      <w:r w:rsidRPr="006E3B13">
        <w:rPr>
          <w:rFonts w:cs="Arial"/>
          <w:spacing w:val="-4"/>
          <w:szCs w:val="22"/>
        </w:rPr>
        <w:t>vypracování kontrolně zkušebního plánu stavby – zhotovitel předloží do 7 dnů po předání staveniště</w:t>
      </w:r>
      <w:r w:rsidRPr="009A50B9">
        <w:rPr>
          <w:rFonts w:cs="Arial"/>
          <w:szCs w:val="22"/>
        </w:rPr>
        <w:t xml:space="preserve"> kompletní kontrolní a zkušební plán</w:t>
      </w:r>
      <w:r>
        <w:rPr>
          <w:rFonts w:cs="Arial"/>
          <w:szCs w:val="22"/>
        </w:rPr>
        <w:t>,</w:t>
      </w:r>
    </w:p>
    <w:p w:rsidR="00E90099" w:rsidRPr="00FE3B53" w:rsidRDefault="00E90099" w:rsidP="00F822FB">
      <w:pPr>
        <w:pStyle w:val="Bntext2"/>
        <w:spacing w:before="60"/>
        <w:ind w:left="284" w:hanging="142"/>
        <w:rPr>
          <w:color w:val="FF0000"/>
        </w:rPr>
      </w:pPr>
      <w:r>
        <w:rPr>
          <w:rFonts w:cs="Arial"/>
          <w:szCs w:val="22"/>
        </w:rPr>
        <w:t>-</w:t>
      </w:r>
      <w:r w:rsidR="00FE3B53">
        <w:rPr>
          <w:rFonts w:cs="Arial"/>
          <w:szCs w:val="22"/>
        </w:rPr>
        <w:t xml:space="preserve"> </w:t>
      </w:r>
      <w:r w:rsidRPr="008B76A1">
        <w:rPr>
          <w:rFonts w:cs="Arial"/>
          <w:szCs w:val="22"/>
        </w:rPr>
        <w:t>realizační dokumentac</w:t>
      </w:r>
      <w:r w:rsidR="008B76A1" w:rsidRPr="008B76A1">
        <w:rPr>
          <w:rFonts w:cs="Arial"/>
          <w:szCs w:val="22"/>
        </w:rPr>
        <w:t>e</w:t>
      </w:r>
      <w:r w:rsidRPr="008B76A1">
        <w:rPr>
          <w:rFonts w:cs="Arial"/>
          <w:szCs w:val="22"/>
        </w:rPr>
        <w:t xml:space="preserve"> stavby (dále jen RDS) d</w:t>
      </w:r>
      <w:r w:rsidR="00FE3B53" w:rsidRPr="008B76A1">
        <w:rPr>
          <w:rFonts w:cs="Arial"/>
          <w:szCs w:val="22"/>
        </w:rPr>
        <w:t>le potřeb zhotovitele (v případě, že bude zhotovitelem zpracovávána 1x v písemné podobě předat objednateli)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d</w:t>
      </w:r>
      <w:r w:rsidRPr="00A11341">
        <w:rPr>
          <w:rFonts w:cs="Arial"/>
          <w:spacing w:val="-4"/>
          <w:szCs w:val="22"/>
        </w:rPr>
        <w:t>okumentace skutečnéh</w:t>
      </w:r>
      <w:r w:rsidR="002829A2" w:rsidRPr="00A11341">
        <w:rPr>
          <w:rFonts w:cs="Arial"/>
          <w:spacing w:val="-4"/>
          <w:szCs w:val="22"/>
        </w:rPr>
        <w:t>o provedení stavby (</w:t>
      </w:r>
      <w:r w:rsidR="00A11341" w:rsidRPr="00A11341">
        <w:rPr>
          <w:rFonts w:cs="Arial"/>
          <w:spacing w:val="-4"/>
          <w:szCs w:val="22"/>
        </w:rPr>
        <w:t xml:space="preserve">dále jen </w:t>
      </w:r>
      <w:r w:rsidR="002829A2" w:rsidRPr="00A11341">
        <w:rPr>
          <w:rFonts w:cs="Arial"/>
          <w:spacing w:val="-4"/>
          <w:szCs w:val="22"/>
        </w:rPr>
        <w:t xml:space="preserve">DSPS) </w:t>
      </w:r>
      <w:r w:rsidRPr="00A11341">
        <w:rPr>
          <w:rFonts w:cs="Arial"/>
          <w:spacing w:val="-4"/>
          <w:szCs w:val="22"/>
        </w:rPr>
        <w:t xml:space="preserve">bude předána 4x v písemné podobě a </w:t>
      </w:r>
      <w:r w:rsidR="00DC58F9" w:rsidRPr="00A11341">
        <w:rPr>
          <w:rFonts w:cs="Arial"/>
          <w:spacing w:val="-4"/>
          <w:szCs w:val="22"/>
        </w:rPr>
        <w:t>4</w:t>
      </w:r>
      <w:r w:rsidRPr="00A11341">
        <w:rPr>
          <w:rFonts w:cs="Arial"/>
          <w:spacing w:val="-4"/>
          <w:szCs w:val="22"/>
        </w:rPr>
        <w:t>x</w:t>
      </w:r>
      <w:r w:rsidRPr="002829A2">
        <w:rPr>
          <w:rFonts w:cs="Arial"/>
          <w:spacing w:val="-6"/>
          <w:szCs w:val="22"/>
        </w:rPr>
        <w:t xml:space="preserve"> v digitální</w:t>
      </w:r>
      <w:r w:rsidRPr="009A50B9">
        <w:rPr>
          <w:rFonts w:cs="Arial"/>
          <w:szCs w:val="22"/>
        </w:rPr>
        <w:t xml:space="preserve"> podobě na CD nosiči k zahájení přejímacího řízení při dokončení díla. Součástí dokladů </w:t>
      </w:r>
      <w:r w:rsidRPr="00A11341">
        <w:rPr>
          <w:rFonts w:cs="Arial"/>
          <w:spacing w:val="-4"/>
          <w:szCs w:val="22"/>
        </w:rPr>
        <w:t>při předání dokončeného díla budou rovněž veškeré atesty, prohlášení o shodě, certifikáty na použité</w:t>
      </w:r>
      <w:r w:rsidRPr="009A50B9">
        <w:rPr>
          <w:rFonts w:cs="Arial"/>
          <w:szCs w:val="22"/>
        </w:rPr>
        <w:t xml:space="preserve"> materiály a výrobky a protokoly o výsledcích provedených zkoušek. Projektová dokumentace předkládaná zhotovitelem (DSPS) bude zpracována v souladu se </w:t>
      </w:r>
      <w:r w:rsidR="009320D8" w:rsidRPr="009320D8">
        <w:rPr>
          <w:rFonts w:cs="Arial"/>
          <w:szCs w:val="22"/>
        </w:rPr>
        <w:t xml:space="preserve">Směrnicí pro dokumentaci </w:t>
      </w:r>
      <w:r w:rsidR="009320D8" w:rsidRPr="009320D8">
        <w:rPr>
          <w:rFonts w:cs="Arial"/>
          <w:spacing w:val="-4"/>
          <w:szCs w:val="22"/>
        </w:rPr>
        <w:t xml:space="preserve">staveb pozemních </w:t>
      </w:r>
      <w:r w:rsidR="009320D8" w:rsidRPr="008E6FB4">
        <w:rPr>
          <w:rFonts w:cs="Arial"/>
          <w:spacing w:val="-4"/>
          <w:szCs w:val="22"/>
        </w:rPr>
        <w:t xml:space="preserve">komunikací </w:t>
      </w:r>
      <w:r w:rsidR="00E6454D">
        <w:rPr>
          <w:rFonts w:cs="Arial"/>
          <w:spacing w:val="-4"/>
          <w:szCs w:val="22"/>
        </w:rPr>
        <w:t>z</w:t>
      </w:r>
      <w:r w:rsidR="009320D8" w:rsidRPr="008E6FB4">
        <w:rPr>
          <w:rFonts w:cs="Arial"/>
          <w:spacing w:val="-4"/>
          <w:szCs w:val="22"/>
        </w:rPr>
        <w:t>e dne 9. srpna 2017</w:t>
      </w:r>
      <w:r w:rsidR="00E6454D">
        <w:rPr>
          <w:rFonts w:cs="Arial"/>
          <w:spacing w:val="-4"/>
          <w:szCs w:val="22"/>
        </w:rPr>
        <w:t xml:space="preserve"> a jejího Dodatku č. 1 ze dne 19. </w:t>
      </w:r>
      <w:r w:rsidR="00CC2DAC">
        <w:rPr>
          <w:rFonts w:cs="Arial"/>
          <w:spacing w:val="-4"/>
          <w:szCs w:val="22"/>
        </w:rPr>
        <w:t>b</w:t>
      </w:r>
      <w:r w:rsidR="00E6454D">
        <w:rPr>
          <w:rFonts w:cs="Arial"/>
          <w:spacing w:val="-4"/>
          <w:szCs w:val="22"/>
        </w:rPr>
        <w:t xml:space="preserve">řezna </w:t>
      </w:r>
      <w:proofErr w:type="gramStart"/>
      <w:r w:rsidR="00E6454D">
        <w:rPr>
          <w:rFonts w:cs="Arial"/>
          <w:spacing w:val="-4"/>
          <w:szCs w:val="22"/>
        </w:rPr>
        <w:t>2018.</w:t>
      </w:r>
      <w:r w:rsidRPr="008E6FB4">
        <w:rPr>
          <w:rFonts w:cs="Arial"/>
          <w:spacing w:val="-4"/>
          <w:szCs w:val="22"/>
        </w:rPr>
        <w:t>.</w:t>
      </w:r>
      <w:proofErr w:type="gramEnd"/>
      <w:r w:rsidRPr="008E6FB4">
        <w:rPr>
          <w:rFonts w:cs="Arial"/>
          <w:szCs w:val="22"/>
        </w:rPr>
        <w:t xml:space="preserve"> </w:t>
      </w:r>
      <w:r w:rsidRPr="008E6FB4">
        <w:rPr>
          <w:rFonts w:cs="Arial"/>
          <w:szCs w:val="22"/>
          <w:lang w:eastAsia="ar-SA"/>
        </w:rPr>
        <w:t>Součástí budou rovněž veškeré doklady o nakládání s odpady s uvedením místa uložení, přesného</w:t>
      </w:r>
      <w:r w:rsidRPr="009A50B9">
        <w:rPr>
          <w:rFonts w:cs="Arial"/>
          <w:szCs w:val="22"/>
          <w:lang w:eastAsia="ar-SA"/>
        </w:rPr>
        <w:t xml:space="preserve"> množství, názvu stavby a s potvrzením o převzetí.</w:t>
      </w:r>
      <w:r w:rsidR="00B467A4">
        <w:rPr>
          <w:rFonts w:cs="Arial"/>
          <w:szCs w:val="22"/>
          <w:lang w:eastAsia="ar-SA"/>
        </w:rPr>
        <w:t xml:space="preserve"> </w:t>
      </w:r>
      <w:r w:rsidR="00306E3D">
        <w:rPr>
          <w:rFonts w:cs="Arial"/>
          <w:szCs w:val="22"/>
        </w:rPr>
        <w:t>Z</w:t>
      </w:r>
      <w:r w:rsidR="00B467A4" w:rsidRPr="00061404">
        <w:rPr>
          <w:rFonts w:cs="Arial"/>
          <w:szCs w:val="22"/>
        </w:rPr>
        <w:t>hotovitel je povinen veškerý materiál ze stavby zli</w:t>
      </w:r>
      <w:r w:rsidR="00B467A4">
        <w:rPr>
          <w:rFonts w:cs="Arial"/>
          <w:szCs w:val="22"/>
        </w:rPr>
        <w:t xml:space="preserve">kvidovat v souladu se zákonem o </w:t>
      </w:r>
      <w:r w:rsidR="00B467A4" w:rsidRPr="00061404">
        <w:rPr>
          <w:rFonts w:cs="Arial"/>
          <w:szCs w:val="22"/>
        </w:rPr>
        <w:t>odpadech</w:t>
      </w:r>
      <w:r w:rsidR="00B467A4">
        <w:rPr>
          <w:rFonts w:cs="Arial"/>
          <w:szCs w:val="22"/>
        </w:rPr>
        <w:t>.</w:t>
      </w:r>
    </w:p>
    <w:p w:rsidR="00140C17" w:rsidRPr="008E6FB4" w:rsidRDefault="00140C17" w:rsidP="00140C17">
      <w:pPr>
        <w:pStyle w:val="Bntext2"/>
        <w:spacing w:before="60"/>
        <w:ind w:left="284" w:hanging="142"/>
        <w:rPr>
          <w:rFonts w:cs="Arial"/>
          <w:szCs w:val="22"/>
        </w:rPr>
      </w:pPr>
      <w:r w:rsidRPr="008E6FB4">
        <w:rPr>
          <w:rFonts w:cs="Arial"/>
          <w:szCs w:val="22"/>
        </w:rPr>
        <w:t>-</w:t>
      </w:r>
      <w:r w:rsidR="00D63034" w:rsidRPr="008E6FB4">
        <w:rPr>
          <w:rFonts w:cs="Arial"/>
          <w:szCs w:val="22"/>
        </w:rPr>
        <w:tab/>
      </w:r>
      <w:r w:rsidR="005E0AD6">
        <w:rPr>
          <w:rFonts w:cs="Arial"/>
          <w:szCs w:val="22"/>
        </w:rPr>
        <w:t>p</w:t>
      </w:r>
      <w:r w:rsidR="009869E6" w:rsidRPr="008E6FB4">
        <w:rPr>
          <w:rFonts w:cs="Arial"/>
          <w:szCs w:val="22"/>
        </w:rPr>
        <w:t xml:space="preserve">o dokončení </w:t>
      </w:r>
      <w:r w:rsidRPr="008E6FB4">
        <w:rPr>
          <w:rFonts w:cs="Arial"/>
          <w:szCs w:val="22"/>
        </w:rPr>
        <w:t>realizace</w:t>
      </w:r>
      <w:r w:rsidR="00E53565" w:rsidRPr="008E6FB4">
        <w:rPr>
          <w:rFonts w:cs="Arial"/>
          <w:szCs w:val="22"/>
        </w:rPr>
        <w:t xml:space="preserve"> </w:t>
      </w:r>
      <w:r w:rsidR="00D63034" w:rsidRPr="008E6FB4">
        <w:rPr>
          <w:rFonts w:cs="Arial"/>
          <w:szCs w:val="22"/>
        </w:rPr>
        <w:t xml:space="preserve">stavby </w:t>
      </w:r>
      <w:r w:rsidR="0011174B" w:rsidRPr="008E6FB4">
        <w:rPr>
          <w:rFonts w:cs="Arial"/>
          <w:szCs w:val="22"/>
        </w:rPr>
        <w:t>bud</w:t>
      </w:r>
      <w:r w:rsidR="0083563E">
        <w:rPr>
          <w:rFonts w:cs="Arial"/>
          <w:szCs w:val="22"/>
        </w:rPr>
        <w:t>e</w:t>
      </w:r>
      <w:r w:rsidR="0011174B" w:rsidRPr="008E6FB4">
        <w:rPr>
          <w:rFonts w:cs="Arial"/>
          <w:szCs w:val="22"/>
        </w:rPr>
        <w:t xml:space="preserve"> vypracován geometrick</w:t>
      </w:r>
      <w:r w:rsidR="0083563E">
        <w:rPr>
          <w:rFonts w:cs="Arial"/>
          <w:szCs w:val="22"/>
        </w:rPr>
        <w:t>ý</w:t>
      </w:r>
      <w:r w:rsidR="0011174B" w:rsidRPr="008E6FB4">
        <w:rPr>
          <w:rFonts w:cs="Arial"/>
          <w:szCs w:val="22"/>
        </w:rPr>
        <w:t xml:space="preserve"> plán</w:t>
      </w:r>
      <w:r w:rsidR="0083563E">
        <w:rPr>
          <w:rFonts w:cs="Arial"/>
          <w:szCs w:val="22"/>
        </w:rPr>
        <w:t xml:space="preserve"> na celou stavbu</w:t>
      </w:r>
      <w:r w:rsidR="0011174B" w:rsidRPr="008E6FB4">
        <w:rPr>
          <w:rFonts w:cs="Arial"/>
          <w:szCs w:val="22"/>
        </w:rPr>
        <w:t xml:space="preserve"> (dále jen GP)</w:t>
      </w:r>
      <w:r w:rsidR="00E53565" w:rsidRPr="008E6FB4">
        <w:rPr>
          <w:rFonts w:cs="Arial"/>
          <w:szCs w:val="22"/>
        </w:rPr>
        <w:t>:</w:t>
      </w:r>
    </w:p>
    <w:p w:rsidR="008E6FB4" w:rsidRPr="008E6FB4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8E6FB4">
        <w:rPr>
          <w:rFonts w:cs="Arial"/>
          <w:szCs w:val="22"/>
        </w:rPr>
        <w:t>GP na zaměření celého silničního tělesa dle nového stavu po dokončení díla</w:t>
      </w:r>
    </w:p>
    <w:p w:rsidR="008E6FB4" w:rsidRPr="008E6FB4" w:rsidRDefault="008E6FB4" w:rsidP="008E6FB4">
      <w:pPr>
        <w:pStyle w:val="Bntext2"/>
        <w:numPr>
          <w:ilvl w:val="0"/>
          <w:numId w:val="35"/>
        </w:numPr>
        <w:spacing w:before="60"/>
        <w:rPr>
          <w:rFonts w:cs="Arial"/>
          <w:szCs w:val="22"/>
        </w:rPr>
      </w:pPr>
      <w:r w:rsidRPr="008E6FB4">
        <w:rPr>
          <w:rFonts w:cs="Arial"/>
          <w:szCs w:val="22"/>
        </w:rPr>
        <w:t>GP jednotlivých věcných břemen</w:t>
      </w:r>
    </w:p>
    <w:p w:rsidR="00A7303F" w:rsidRPr="008E6FB4" w:rsidRDefault="005C6C63" w:rsidP="00A7303F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A7303F" w:rsidRPr="008E6FB4">
        <w:rPr>
          <w:rFonts w:cs="Arial"/>
          <w:szCs w:val="22"/>
        </w:rPr>
        <w:t>před samotným schválením geometrického plánu příslušným katastrálním úřadem zhotovitel nejdříve předloží návrh geometrického plánu ke vzájemnému odsouhlasení s odborem majetkovým (projednání z hlediska „dílů“ nebo parcel, vyznačení věcných břemen, rozdělení grafického díla dle katastrálních území a jiné možné náležitosti). Počet jednotlivých vyhotovení</w:t>
      </w:r>
      <w:r w:rsidR="00E6454D">
        <w:rPr>
          <w:rFonts w:cs="Arial"/>
          <w:szCs w:val="22"/>
        </w:rPr>
        <w:t xml:space="preserve"> geometrických</w:t>
      </w:r>
      <w:r w:rsidR="00A7303F" w:rsidRPr="008E6FB4">
        <w:rPr>
          <w:rFonts w:cs="Arial"/>
          <w:szCs w:val="22"/>
        </w:rPr>
        <w:t xml:space="preserve"> plánů bude v počtu 10 kusů a 1 x digitálně (CD).</w:t>
      </w:r>
    </w:p>
    <w:p w:rsidR="00F73D91" w:rsidRPr="009A50B9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 w:rsidRPr="00BE47E0">
        <w:rPr>
          <w:rFonts w:cs="Arial"/>
          <w:spacing w:val="-2"/>
          <w:szCs w:val="22"/>
        </w:rPr>
        <w:tab/>
      </w:r>
      <w:r w:rsidR="005610A0">
        <w:rPr>
          <w:rFonts w:cs="Arial"/>
          <w:spacing w:val="-2"/>
          <w:szCs w:val="22"/>
        </w:rPr>
        <w:t>z</w:t>
      </w:r>
      <w:r w:rsidR="00F73D91" w:rsidRPr="00BE47E0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9A50B9">
        <w:rPr>
          <w:rFonts w:cs="Arial"/>
          <w:szCs w:val="22"/>
        </w:rPr>
        <w:t xml:space="preserve"> za jejich neporušení během výstavby a zpětné předání jejich správcům</w:t>
      </w:r>
      <w:r w:rsidR="00800B0D">
        <w:rPr>
          <w:rFonts w:cs="Arial"/>
          <w:szCs w:val="22"/>
        </w:rPr>
        <w:t xml:space="preserve"> (bude doloženo protokolem potvrzeným zástupcem správce jednotlivých inž</w:t>
      </w:r>
      <w:r w:rsidR="0070081E">
        <w:rPr>
          <w:rFonts w:cs="Arial"/>
          <w:szCs w:val="22"/>
        </w:rPr>
        <w:t>enýrských</w:t>
      </w:r>
      <w:r w:rsidR="00800B0D">
        <w:rPr>
          <w:rFonts w:cs="Arial"/>
          <w:szCs w:val="22"/>
        </w:rPr>
        <w:t xml:space="preserve"> sítí nebo zápisem ve stavebním deníku)</w:t>
      </w:r>
      <w:r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E47E0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BE47E0">
        <w:rPr>
          <w:rFonts w:cs="Arial"/>
          <w:spacing w:val="-6"/>
          <w:szCs w:val="22"/>
        </w:rPr>
        <w:t>,</w:t>
      </w:r>
    </w:p>
    <w:p w:rsidR="001F0BA0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 koordinace stavebních prací a přeložek inženýrských sítí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dodání materiálů</w:t>
      </w:r>
      <w:r w:rsidR="00BE47E0">
        <w:rPr>
          <w:rFonts w:cs="Arial"/>
          <w:szCs w:val="22"/>
        </w:rPr>
        <w:t xml:space="preserve"> a výrobků v požadované kvalitě</w:t>
      </w:r>
      <w:r w:rsidRPr="009A50B9">
        <w:rPr>
          <w:rFonts w:cs="Arial"/>
          <w:szCs w:val="22"/>
        </w:rPr>
        <w:t xml:space="preserve"> včetně jejich certifikátů a atestů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zhotovení práce podle technologického předpisu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 xml:space="preserve">- </w:t>
      </w:r>
      <w:r w:rsidRPr="00BE47E0">
        <w:rPr>
          <w:rFonts w:cs="Arial"/>
          <w:spacing w:val="-4"/>
          <w:szCs w:val="22"/>
        </w:rPr>
        <w:t>zpracování a předložení technologických postupů provádění prací před zahájením jednotlivých prací</w:t>
      </w:r>
      <w:r w:rsidR="00BE47E0" w:rsidRPr="00BE47E0">
        <w:rPr>
          <w:rFonts w:cs="Arial"/>
          <w:spacing w:val="-4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26AC9">
        <w:rPr>
          <w:rFonts w:cs="Arial"/>
          <w:szCs w:val="22"/>
        </w:rPr>
        <w:t>-</w:t>
      </w:r>
      <w:r w:rsidRPr="00226AC9">
        <w:rPr>
          <w:rFonts w:cs="Arial"/>
          <w:szCs w:val="22"/>
        </w:rPr>
        <w:tab/>
        <w:t>veškeré nutné ochrany práce</w:t>
      </w:r>
      <w:r w:rsidR="00BE47E0" w:rsidRPr="00226AC9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BD61D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9A50B9">
        <w:rPr>
          <w:rFonts w:cs="Arial"/>
          <w:szCs w:val="22"/>
        </w:rPr>
        <w:t xml:space="preserve"> chodců a vozidel v místech dotčených stavbou)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</w:t>
      </w:r>
      <w:r w:rsidR="00BD61DE">
        <w:rPr>
          <w:rFonts w:cs="Arial"/>
          <w:szCs w:val="22"/>
        </w:rPr>
        <w:t>škeré požadované úpravy a práce</w:t>
      </w:r>
      <w:r w:rsidR="00BE47E0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D61D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9A50B9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9A50B9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E0AD6">
        <w:rPr>
          <w:rFonts w:cs="Arial"/>
          <w:szCs w:val="22"/>
        </w:rPr>
        <w:t>o</w:t>
      </w:r>
      <w:r w:rsidR="00F73D91" w:rsidRPr="009A50B9">
        <w:rPr>
          <w:rFonts w:cs="Arial"/>
          <w:szCs w:val="22"/>
        </w:rPr>
        <w:t>dsouhlasená akreditovaná zkušebna bude bezodkladně předkládat zástupci objednatele výsledky jednotlivých zkoušek</w:t>
      </w:r>
      <w:r>
        <w:rPr>
          <w:rFonts w:cs="Arial"/>
          <w:szCs w:val="22"/>
        </w:rPr>
        <w:t>.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="005E0AD6">
        <w:rPr>
          <w:rFonts w:cs="Arial"/>
          <w:szCs w:val="22"/>
        </w:rPr>
        <w:t>v</w:t>
      </w:r>
      <w:r w:rsidRPr="00BD61DE">
        <w:rPr>
          <w:rFonts w:cs="Arial"/>
          <w:szCs w:val="22"/>
        </w:rPr>
        <w:t>eškerá doprava (zahrnuje svislou, vodorovnou, dopravu a přepravu, manipulace a přesuny hmot</w:t>
      </w:r>
      <w:r w:rsidRPr="009A50B9">
        <w:rPr>
          <w:rFonts w:cs="Arial"/>
          <w:szCs w:val="22"/>
        </w:rPr>
        <w:t xml:space="preserve"> a materiálů nutných pro realizac</w:t>
      </w:r>
      <w:r w:rsidR="00BD61DE">
        <w:rPr>
          <w:rFonts w:cs="Arial"/>
          <w:szCs w:val="22"/>
        </w:rPr>
        <w:t>i díla, příplatky na lepivost, z</w:t>
      </w:r>
      <w:r w:rsidRPr="009A50B9">
        <w:rPr>
          <w:rFonts w:cs="Arial"/>
          <w:szCs w:val="22"/>
        </w:rPr>
        <w:t>tížení)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veškeré lešení a podpěrné konstrukce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montážní prostředky a pomůcky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úpravu, očištění a ošetření styčných ploch a konstrukcí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potřebné dočasné úpravy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lastRenderedPageBreak/>
        <w:t>-</w:t>
      </w:r>
      <w:r w:rsidRPr="009A50B9">
        <w:rPr>
          <w:rFonts w:cs="Arial"/>
          <w:szCs w:val="22"/>
        </w:rPr>
        <w:tab/>
        <w:t>úpravy, očištění a ošetření pracoviště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zabezpečení skládky přebytečné zeminy, kontaminované zeminy, asfaltu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 xml:space="preserve">odvoz a úhrada poplatku za uložení vybouraných hmot, zeminy, ornice, nevhodných zemin, asfaltu  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  <w:t>ostatní náklady nutné k dokončení stavby, uvedení do předčasného užívání</w:t>
      </w:r>
      <w:r w:rsidR="00A421B2">
        <w:rPr>
          <w:rFonts w:cs="Arial"/>
          <w:szCs w:val="22"/>
        </w:rPr>
        <w:t xml:space="preserve"> (zkušebního provozu)</w:t>
      </w:r>
      <w:r w:rsidRPr="009A50B9">
        <w:rPr>
          <w:rFonts w:cs="Arial"/>
          <w:szCs w:val="22"/>
        </w:rPr>
        <w:t>, k vydání kolaudačního souhlasu a uvedení stavby do provozu</w:t>
      </w:r>
      <w:r w:rsidR="00982F34">
        <w:rPr>
          <w:rFonts w:cs="Arial"/>
          <w:szCs w:val="22"/>
        </w:rPr>
        <w:t>,</w:t>
      </w:r>
    </w:p>
    <w:p w:rsidR="00F73D91" w:rsidRPr="009A50B9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A50B9">
        <w:rPr>
          <w:rFonts w:cs="Arial"/>
          <w:szCs w:val="22"/>
        </w:rPr>
        <w:t>-</w:t>
      </w:r>
      <w:r w:rsidRPr="009A50B9">
        <w:rPr>
          <w:rFonts w:cs="Arial"/>
          <w:szCs w:val="22"/>
        </w:rPr>
        <w:tab/>
      </w:r>
      <w:r w:rsidRPr="00982F34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>
        <w:rPr>
          <w:rFonts w:cs="Arial"/>
          <w:szCs w:val="22"/>
        </w:rPr>
        <w:t xml:space="preserve"> stanovené koordinátorem BOZP,</w:t>
      </w:r>
    </w:p>
    <w:p w:rsidR="00F73D91" w:rsidRPr="009A50B9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982F34">
        <w:rPr>
          <w:rFonts w:cs="Arial"/>
          <w:spacing w:val="-6"/>
          <w:szCs w:val="22"/>
        </w:rPr>
        <w:t>poskytnutí součinnosti při montážních pracích správců inženýrských sítí (umožnění přístupu na staveniště</w:t>
      </w:r>
      <w:r w:rsidR="00F73D91" w:rsidRPr="009A50B9">
        <w:rPr>
          <w:rFonts w:cs="Arial"/>
          <w:szCs w:val="22"/>
        </w:rPr>
        <w:t xml:space="preserve"> a provedení montážních prací)</w:t>
      </w:r>
      <w:r>
        <w:rPr>
          <w:rFonts w:cs="Arial"/>
          <w:szCs w:val="22"/>
        </w:rPr>
        <w:t>,</w:t>
      </w:r>
    </w:p>
    <w:p w:rsidR="00F73D9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F73D91" w:rsidRPr="00872EAB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A50B9">
        <w:rPr>
          <w:rFonts w:cs="Arial"/>
          <w:szCs w:val="22"/>
        </w:rPr>
        <w:t xml:space="preserve"> jako závazek nebo povinnost objednatele (stavebníka) během realizace stavby</w:t>
      </w:r>
      <w:r>
        <w:rPr>
          <w:rFonts w:cs="Arial"/>
          <w:szCs w:val="22"/>
        </w:rPr>
        <w:t>,</w:t>
      </w:r>
    </w:p>
    <w:p w:rsidR="0070081E" w:rsidRPr="0070081E" w:rsidRDefault="00982F34" w:rsidP="006779D0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5C5FBD">
        <w:rPr>
          <w:rFonts w:cs="Arial"/>
          <w:szCs w:val="22"/>
        </w:rPr>
        <w:t>-</w:t>
      </w:r>
      <w:r w:rsidRPr="005C5FBD">
        <w:rPr>
          <w:rFonts w:cs="Arial"/>
          <w:szCs w:val="22"/>
        </w:rPr>
        <w:tab/>
      </w:r>
      <w:r w:rsidR="005E0AD6">
        <w:rPr>
          <w:rFonts w:cs="Arial"/>
          <w:szCs w:val="22"/>
        </w:rPr>
        <w:t>z</w:t>
      </w:r>
      <w:r w:rsidR="0070081E" w:rsidRPr="009A50B9">
        <w:rPr>
          <w:rFonts w:cs="Arial"/>
          <w:szCs w:val="22"/>
        </w:rPr>
        <w:t>hotovitel je povinen dodržet všechny podmínky stanovisek správců sítí</w:t>
      </w:r>
      <w:r w:rsidR="00872EAB">
        <w:rPr>
          <w:rFonts w:cs="Arial"/>
          <w:szCs w:val="22"/>
        </w:rPr>
        <w:t>.</w:t>
      </w:r>
      <w:r w:rsidR="0070081E" w:rsidRPr="009A50B9">
        <w:rPr>
          <w:rFonts w:cs="Arial"/>
          <w:szCs w:val="22"/>
        </w:rPr>
        <w:t xml:space="preserve"> </w:t>
      </w:r>
    </w:p>
    <w:p w:rsidR="00F73D91" w:rsidRPr="009A50B9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5E0AD6">
        <w:rPr>
          <w:rFonts w:cs="Arial"/>
          <w:szCs w:val="22"/>
        </w:rPr>
        <w:t>u</w:t>
      </w:r>
      <w:r w:rsidR="00F73D91" w:rsidRPr="009A50B9">
        <w:rPr>
          <w:rFonts w:cs="Arial"/>
          <w:szCs w:val="22"/>
        </w:rPr>
        <w:t>zavření Dohody o předčasném užívání stavby</w:t>
      </w:r>
      <w:r w:rsidR="00316D86">
        <w:rPr>
          <w:rFonts w:cs="Arial"/>
          <w:szCs w:val="22"/>
        </w:rPr>
        <w:t xml:space="preserve"> (nebo zkušebním provozu)</w:t>
      </w:r>
      <w:r w:rsidR="00503D0A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503D0A">
        <w:rPr>
          <w:rFonts w:cs="Arial"/>
          <w:spacing w:val="-4"/>
          <w:szCs w:val="22"/>
        </w:rPr>
        <w:t>p</w:t>
      </w:r>
      <w:r w:rsidR="00F4373B" w:rsidRPr="00872EAB">
        <w:rPr>
          <w:spacing w:val="-4"/>
        </w:rPr>
        <w:t xml:space="preserve">růběžná fotodokumentace díla s uvedením data pořízení jednotlivých snímků </w:t>
      </w:r>
      <w:r w:rsidRPr="00872EAB">
        <w:rPr>
          <w:spacing w:val="-4"/>
        </w:rPr>
        <w:t>– d</w:t>
      </w:r>
      <w:r w:rsidR="00F4373B" w:rsidRPr="00872EAB">
        <w:rPr>
          <w:spacing w:val="-4"/>
        </w:rPr>
        <w:t>atové razítko (forma</w:t>
      </w:r>
      <w:r w:rsidR="00F4373B" w:rsidRPr="007A2175">
        <w:t xml:space="preserve"> digitální)</w:t>
      </w:r>
      <w:r w:rsidR="00503D0A">
        <w:t>,</w:t>
      </w:r>
    </w:p>
    <w:p w:rsidR="00503D0A" w:rsidRDefault="00503D0A" w:rsidP="00F822FB">
      <w:pPr>
        <w:pStyle w:val="Bntext2"/>
        <w:tabs>
          <w:tab w:val="num" w:pos="1134"/>
        </w:tabs>
        <w:spacing w:before="60"/>
        <w:ind w:left="284" w:hanging="142"/>
      </w:pPr>
      <w:r>
        <w:t>- zajištění koordinace při realizace SO</w:t>
      </w:r>
      <w:r w:rsidR="00AA22EC">
        <w:t>, jejichž objednatelem</w:t>
      </w:r>
      <w:r w:rsidR="00757125">
        <w:t xml:space="preserve"> je K</w:t>
      </w:r>
      <w:r w:rsidR="00E6454D">
        <w:t>raj Vysočina a M</w:t>
      </w:r>
      <w:r w:rsidR="00921986">
        <w:t>ěsto Třešť</w:t>
      </w:r>
      <w:r w:rsidR="00AA22EC">
        <w:t xml:space="preserve"> včetně přeložek inženýrských sítí realizovaných správci inženýrských sítí.</w:t>
      </w:r>
    </w:p>
    <w:p w:rsidR="00475288" w:rsidRDefault="00475288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2E2253">
        <w:t>dodržení podmínek dotčených orgánů a podmínek uvedených ve stavebním povolení (vč. vodoprávního)</w:t>
      </w:r>
      <w:r w:rsidR="002B4266">
        <w:t>,</w:t>
      </w:r>
    </w:p>
    <w:p w:rsidR="00316D86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A50B9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 práce jsou zahrnuty do rozpočtu zhoto</w:t>
      </w:r>
      <w:r w:rsidR="00FD7F4C">
        <w:rPr>
          <w:rFonts w:ascii="Arial" w:hAnsi="Arial" w:cs="Arial"/>
          <w:b w:val="0"/>
          <w:bCs w:val="0"/>
          <w:sz w:val="22"/>
          <w:szCs w:val="22"/>
        </w:rPr>
        <w:t xml:space="preserve">vitele </w:t>
      </w:r>
      <w:r w:rsidR="00FD7F4C" w:rsidRPr="009B6FC4">
        <w:rPr>
          <w:rFonts w:ascii="Arial" w:hAnsi="Arial" w:cs="Arial"/>
          <w:b w:val="0"/>
          <w:bCs w:val="0"/>
          <w:sz w:val="22"/>
          <w:szCs w:val="22"/>
        </w:rPr>
        <w:t>(</w:t>
      </w:r>
      <w:r w:rsidR="00FE3B53" w:rsidRPr="009B6FC4">
        <w:rPr>
          <w:rFonts w:ascii="Arial" w:hAnsi="Arial" w:cs="Arial"/>
          <w:b w:val="0"/>
          <w:bCs w:val="0"/>
          <w:sz w:val="22"/>
          <w:szCs w:val="22"/>
          <w:lang w:val="cs-CZ"/>
        </w:rPr>
        <w:t>VRN-Kraj  Vedlejší rozpočtové náklady</w:t>
      </w:r>
      <w:r w:rsidRPr="009B6FC4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r w:rsidRPr="009A50B9">
        <w:rPr>
          <w:rFonts w:ascii="Arial" w:hAnsi="Arial" w:cs="Arial"/>
          <w:b w:val="0"/>
          <w:bCs w:val="0"/>
          <w:sz w:val="22"/>
          <w:szCs w:val="22"/>
        </w:rPr>
        <w:t>oceněné v nabídce veřejné zakázky, na základě které bylo rozhodnuto o výběru nejvhodnější nabídky.</w:t>
      </w:r>
    </w:p>
    <w:p w:rsidR="00E72858" w:rsidRPr="009A50B9" w:rsidRDefault="00E7285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E341AB" w:rsidRPr="009A50B9">
        <w:rPr>
          <w:rFonts w:ascii="Arial" w:hAnsi="Arial" w:cs="Arial"/>
          <w:sz w:val="22"/>
        </w:rPr>
        <w:t>technickým dozorem objednatele (</w:t>
      </w:r>
      <w:r w:rsidR="00052356" w:rsidRPr="009A50B9">
        <w:rPr>
          <w:rFonts w:ascii="Arial" w:hAnsi="Arial" w:cs="Arial"/>
          <w:sz w:val="22"/>
        </w:rPr>
        <w:t xml:space="preserve">dále jen </w:t>
      </w:r>
      <w:r w:rsidRPr="009A50B9">
        <w:rPr>
          <w:rFonts w:ascii="Arial" w:hAnsi="Arial" w:cs="Arial"/>
          <w:sz w:val="22"/>
        </w:rPr>
        <w:t>TD</w:t>
      </w:r>
      <w:r w:rsidR="00E341AB" w:rsidRPr="009A50B9">
        <w:rPr>
          <w:rFonts w:ascii="Arial" w:hAnsi="Arial" w:cs="Arial"/>
          <w:sz w:val="22"/>
        </w:rPr>
        <w:t>)</w:t>
      </w:r>
      <w:r w:rsidRPr="009A50B9">
        <w:rPr>
          <w:rFonts w:ascii="Arial" w:hAnsi="Arial" w:cs="Arial"/>
          <w:sz w:val="22"/>
        </w:rPr>
        <w:t xml:space="preserve"> a zástupcem objednatele. V případě, že z těchto změn bude vyplývat zvýšení ceny díla, musí být před jejich fakturací, po dosažení cenové shody, uzavřen dodatek k této smlouvě v souladu s odstavcem 4.8 a 14.1</w:t>
      </w:r>
      <w:r w:rsidR="0033198D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2E3879" w:rsidRDefault="002E3879" w:rsidP="002E3879">
      <w:pPr>
        <w:pStyle w:val="Odstavecseseznamem"/>
        <w:rPr>
          <w:rFonts w:ascii="Arial" w:hAnsi="Arial"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524236" w:rsidRPr="009A50B9" w:rsidRDefault="00524236" w:rsidP="00524236">
      <w:pPr>
        <w:pStyle w:val="Odstavecseseznamem"/>
        <w:rPr>
          <w:rFonts w:ascii="Arial" w:hAnsi="Arial" w:cs="Arial"/>
        </w:rPr>
      </w:pPr>
    </w:p>
    <w:p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F77E11" w:rsidRPr="002E2253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 w:rsidRPr="002E2253">
        <w:rPr>
          <w:rFonts w:ascii="Arial" w:hAnsi="Arial" w:cs="Arial"/>
        </w:rPr>
        <w:t>3.1</w:t>
      </w:r>
      <w:proofErr w:type="gramEnd"/>
      <w:r w:rsidRPr="002E2253">
        <w:rPr>
          <w:rFonts w:ascii="Arial" w:hAnsi="Arial" w:cs="Arial"/>
        </w:rPr>
        <w:t>.</w:t>
      </w:r>
      <w:r w:rsidRPr="002E2253">
        <w:rPr>
          <w:rFonts w:ascii="Arial" w:hAnsi="Arial" w:cs="Arial"/>
        </w:rPr>
        <w:tab/>
      </w:r>
      <w:r w:rsidR="00F77E11" w:rsidRPr="002E2253">
        <w:rPr>
          <w:rFonts w:ascii="Arial" w:hAnsi="Arial" w:cs="Arial"/>
        </w:rPr>
        <w:t>Zhotovitel se zavazuje provést dílo v těchto sjednaných dílčích termínech plnění:</w:t>
      </w:r>
      <w:r w:rsidR="00F77E11" w:rsidRPr="002E2253">
        <w:rPr>
          <w:rFonts w:ascii="Arial" w:hAnsi="Arial" w:cs="Arial"/>
        </w:rPr>
        <w:tab/>
      </w:r>
    </w:p>
    <w:p w:rsidR="00F77E11" w:rsidRPr="002E2253" w:rsidRDefault="00F77E11">
      <w:pPr>
        <w:jc w:val="both"/>
        <w:rPr>
          <w:rFonts w:ascii="Arial" w:hAnsi="Arial" w:cs="Arial"/>
        </w:rPr>
      </w:pPr>
    </w:p>
    <w:p w:rsidR="00DA3184" w:rsidRPr="002C3D6B" w:rsidRDefault="00DA3184" w:rsidP="00DA3184">
      <w:pPr>
        <w:spacing w:line="288" w:lineRule="auto"/>
        <w:rPr>
          <w:rFonts w:ascii="Arial" w:hAnsi="Arial" w:cs="Arial"/>
        </w:rPr>
      </w:pPr>
      <w:r w:rsidRPr="002C3D6B">
        <w:rPr>
          <w:rFonts w:ascii="Arial" w:hAnsi="Arial" w:cs="Arial"/>
        </w:rPr>
        <w:t>Předpokládaný termín plnění veřejné zakázky je:</w:t>
      </w:r>
      <w:r w:rsidRPr="002C3D6B">
        <w:rPr>
          <w:rFonts w:ascii="Arial" w:hAnsi="Arial" w:cs="Arial"/>
          <w:vertAlign w:val="superscript"/>
        </w:rPr>
        <w:t xml:space="preserve"> </w:t>
      </w:r>
    </w:p>
    <w:p w:rsidR="00DA3184" w:rsidRPr="002C3D6B" w:rsidRDefault="00DA3184" w:rsidP="00DA3184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C3D6B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2C3D6B">
        <w:rPr>
          <w:rFonts w:ascii="Arial" w:hAnsi="Arial" w:cs="Arial"/>
          <w:b w:val="0"/>
          <w:bCs w:val="0"/>
          <w:sz w:val="22"/>
          <w:szCs w:val="22"/>
        </w:rPr>
        <w:tab/>
      </w:r>
      <w:r w:rsidRPr="002C3D6B">
        <w:rPr>
          <w:rFonts w:ascii="Arial" w:hAnsi="Arial" w:cs="Arial"/>
          <w:b w:val="0"/>
          <w:bCs w:val="0"/>
          <w:sz w:val="22"/>
          <w:szCs w:val="22"/>
        </w:rPr>
        <w:tab/>
      </w:r>
      <w:r w:rsidR="0083563E">
        <w:rPr>
          <w:rFonts w:ascii="Arial" w:hAnsi="Arial" w:cs="Arial"/>
          <w:b w:val="0"/>
          <w:bCs w:val="0"/>
          <w:sz w:val="22"/>
          <w:szCs w:val="22"/>
        </w:rPr>
        <w:tab/>
      </w:r>
      <w:r w:rsidRPr="002C3D6B">
        <w:rPr>
          <w:rFonts w:ascii="Arial" w:hAnsi="Arial" w:cs="Arial"/>
          <w:b w:val="0"/>
          <w:bCs w:val="0"/>
          <w:sz w:val="22"/>
          <w:szCs w:val="22"/>
        </w:rPr>
        <w:t>předpoklad 03/2020</w:t>
      </w:r>
    </w:p>
    <w:p w:rsidR="00DA3184" w:rsidRPr="002C3D6B" w:rsidRDefault="00DA3184" w:rsidP="00DA3184">
      <w:pPr>
        <w:pStyle w:val="Nzev"/>
        <w:spacing w:line="288" w:lineRule="auto"/>
        <w:ind w:left="6231" w:firstLine="6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DA3184" w:rsidRPr="002C3D6B" w:rsidRDefault="00DA3184" w:rsidP="00DA3184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C3D6B">
        <w:rPr>
          <w:rFonts w:ascii="Arial" w:hAnsi="Arial" w:cs="Arial"/>
          <w:b w:val="0"/>
          <w:sz w:val="22"/>
          <w:szCs w:val="22"/>
        </w:rPr>
        <w:t>Realizace 4. úseku Nerudova – žel. přejezd</w:t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</w:p>
    <w:p w:rsidR="00DA3184" w:rsidRPr="002C3D6B" w:rsidRDefault="00DA3184" w:rsidP="00DA3184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C3D6B">
        <w:rPr>
          <w:rFonts w:ascii="Arial" w:hAnsi="Arial" w:cs="Arial"/>
          <w:b w:val="0"/>
          <w:sz w:val="22"/>
          <w:szCs w:val="22"/>
        </w:rPr>
        <w:t>Zahájení stavebních prací</w:t>
      </w:r>
      <w:r w:rsidR="003E665E" w:rsidRPr="002C3D6B">
        <w:rPr>
          <w:rFonts w:ascii="Arial" w:hAnsi="Arial" w:cs="Arial"/>
          <w:b w:val="0"/>
          <w:sz w:val="22"/>
          <w:szCs w:val="22"/>
        </w:rPr>
        <w:tab/>
      </w:r>
      <w:r w:rsidR="003E665E" w:rsidRPr="002C3D6B">
        <w:rPr>
          <w:rFonts w:ascii="Arial" w:hAnsi="Arial" w:cs="Arial"/>
          <w:b w:val="0"/>
          <w:sz w:val="22"/>
          <w:szCs w:val="22"/>
        </w:rPr>
        <w:tab/>
      </w:r>
      <w:r w:rsidR="003E665E"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bCs w:val="0"/>
          <w:sz w:val="22"/>
          <w:szCs w:val="22"/>
        </w:rPr>
        <w:tab/>
      </w:r>
      <w:r w:rsidRPr="002C3D6B">
        <w:rPr>
          <w:rFonts w:ascii="Arial" w:hAnsi="Arial" w:cs="Arial"/>
          <w:b w:val="0"/>
          <w:bCs w:val="0"/>
          <w:sz w:val="22"/>
          <w:szCs w:val="22"/>
        </w:rPr>
        <w:tab/>
      </w:r>
      <w:r w:rsidRPr="002C3D6B">
        <w:rPr>
          <w:rFonts w:ascii="Arial" w:hAnsi="Arial" w:cs="Arial"/>
          <w:b w:val="0"/>
          <w:bCs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>předpoklad</w:t>
      </w:r>
      <w:r w:rsidRPr="002C3D6B">
        <w:rPr>
          <w:rFonts w:ascii="Arial" w:hAnsi="Arial" w:cs="Arial"/>
          <w:b w:val="0"/>
          <w:bCs w:val="0"/>
          <w:sz w:val="22"/>
          <w:szCs w:val="22"/>
        </w:rPr>
        <w:t xml:space="preserve"> 04/2020</w:t>
      </w:r>
    </w:p>
    <w:p w:rsidR="00DA3184" w:rsidRPr="002C3D6B" w:rsidRDefault="00DA3184" w:rsidP="00DA3184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2C3D6B">
        <w:rPr>
          <w:rFonts w:ascii="Arial" w:hAnsi="Arial" w:cs="Arial"/>
          <w:b w:val="0"/>
          <w:sz w:val="22"/>
          <w:szCs w:val="22"/>
        </w:rPr>
        <w:t xml:space="preserve">Zprovoznění 4. úseku </w:t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</w:r>
      <w:r w:rsidRPr="002C3D6B">
        <w:rPr>
          <w:rFonts w:ascii="Arial" w:hAnsi="Arial" w:cs="Arial"/>
          <w:b w:val="0"/>
          <w:sz w:val="22"/>
          <w:szCs w:val="22"/>
        </w:rPr>
        <w:tab/>
        <w:t>15. 6. 2020</w:t>
      </w:r>
    </w:p>
    <w:p w:rsidR="003E665E" w:rsidRPr="002C3D6B" w:rsidRDefault="003E665E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DA3184" w:rsidRPr="002C3D6B" w:rsidRDefault="00711E30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>
        <w:rPr>
          <w:szCs w:val="22"/>
        </w:rPr>
        <w:t xml:space="preserve">Zprovoznění </w:t>
      </w:r>
      <w:r w:rsidR="00DA3184" w:rsidRPr="002C3D6B">
        <w:rPr>
          <w:szCs w:val="22"/>
        </w:rPr>
        <w:t>provizorní komunikac</w:t>
      </w:r>
      <w:r>
        <w:rPr>
          <w:szCs w:val="22"/>
        </w:rPr>
        <w:t>e</w:t>
      </w:r>
      <w:r w:rsidR="00AB722C">
        <w:rPr>
          <w:szCs w:val="22"/>
        </w:rPr>
        <w:tab/>
      </w:r>
      <w:r w:rsidR="00AB722C">
        <w:rPr>
          <w:szCs w:val="22"/>
        </w:rPr>
        <w:tab/>
      </w:r>
      <w:r w:rsidR="00AB722C">
        <w:rPr>
          <w:szCs w:val="22"/>
        </w:rPr>
        <w:tab/>
      </w:r>
      <w:r w:rsidR="00AB722C">
        <w:rPr>
          <w:szCs w:val="22"/>
        </w:rPr>
        <w:tab/>
      </w:r>
      <w:r w:rsidR="00AB722C">
        <w:rPr>
          <w:szCs w:val="22"/>
        </w:rPr>
        <w:tab/>
      </w:r>
      <w:r>
        <w:rPr>
          <w:szCs w:val="22"/>
        </w:rPr>
        <w:t xml:space="preserve">31. 5. </w:t>
      </w:r>
      <w:r w:rsidR="00DA3184" w:rsidRPr="002C3D6B">
        <w:rPr>
          <w:szCs w:val="22"/>
        </w:rPr>
        <w:t>2020</w:t>
      </w:r>
    </w:p>
    <w:p w:rsidR="00DA3184" w:rsidRPr="002C3D6B" w:rsidRDefault="00DA3184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DA3184" w:rsidRPr="002C3D6B" w:rsidRDefault="00DA3184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2C3D6B">
        <w:rPr>
          <w:szCs w:val="22"/>
        </w:rPr>
        <w:t xml:space="preserve">Realizace 1. úseku </w:t>
      </w:r>
      <w:proofErr w:type="spellStart"/>
      <w:r w:rsidRPr="002C3D6B">
        <w:rPr>
          <w:szCs w:val="22"/>
        </w:rPr>
        <w:t>Fritzova</w:t>
      </w:r>
      <w:proofErr w:type="spellEnd"/>
      <w:r w:rsidRPr="002C3D6B">
        <w:rPr>
          <w:szCs w:val="22"/>
        </w:rPr>
        <w:t xml:space="preserve"> – </w:t>
      </w:r>
      <w:proofErr w:type="spellStart"/>
      <w:r w:rsidRPr="002C3D6B">
        <w:rPr>
          <w:szCs w:val="22"/>
        </w:rPr>
        <w:t>Roosewetlova</w:t>
      </w:r>
      <w:proofErr w:type="spellEnd"/>
      <w:r w:rsidRPr="002C3D6B">
        <w:rPr>
          <w:szCs w:val="22"/>
        </w:rPr>
        <w:t xml:space="preserve">, 2. úseku </w:t>
      </w:r>
      <w:proofErr w:type="spellStart"/>
      <w:r w:rsidRPr="002C3D6B">
        <w:rPr>
          <w:szCs w:val="22"/>
        </w:rPr>
        <w:t>Rooseweltova</w:t>
      </w:r>
      <w:proofErr w:type="spellEnd"/>
      <w:r w:rsidRPr="002C3D6B">
        <w:rPr>
          <w:szCs w:val="22"/>
        </w:rPr>
        <w:t xml:space="preserve"> – nám. </w:t>
      </w:r>
      <w:proofErr w:type="gramStart"/>
      <w:r w:rsidRPr="002C3D6B">
        <w:rPr>
          <w:szCs w:val="22"/>
        </w:rPr>
        <w:t>T.G.</w:t>
      </w:r>
      <w:proofErr w:type="gramEnd"/>
      <w:r w:rsidRPr="002C3D6B">
        <w:rPr>
          <w:szCs w:val="22"/>
        </w:rPr>
        <w:t xml:space="preserve">  Masaryka, 3. úseku nám. </w:t>
      </w:r>
      <w:proofErr w:type="spellStart"/>
      <w:proofErr w:type="gramStart"/>
      <w:r w:rsidRPr="002C3D6B">
        <w:rPr>
          <w:szCs w:val="22"/>
        </w:rPr>
        <w:t>T</w:t>
      </w:r>
      <w:r w:rsidR="003E665E" w:rsidRPr="002C3D6B">
        <w:rPr>
          <w:szCs w:val="22"/>
        </w:rPr>
        <w:t>.G.Masaryka</w:t>
      </w:r>
      <w:proofErr w:type="spellEnd"/>
      <w:proofErr w:type="gramEnd"/>
      <w:r w:rsidR="003E665E" w:rsidRPr="002C3D6B">
        <w:rPr>
          <w:szCs w:val="22"/>
        </w:rPr>
        <w:t xml:space="preserve"> – Nerudova</w:t>
      </w:r>
      <w:r w:rsidR="003E665E" w:rsidRPr="002C3D6B">
        <w:rPr>
          <w:szCs w:val="22"/>
        </w:rPr>
        <w:tab/>
      </w:r>
      <w:r w:rsidR="003E665E" w:rsidRPr="002C3D6B">
        <w:rPr>
          <w:szCs w:val="22"/>
        </w:rPr>
        <w:tab/>
      </w:r>
      <w:r w:rsidR="003E665E" w:rsidRPr="002C3D6B">
        <w:rPr>
          <w:szCs w:val="22"/>
        </w:rPr>
        <w:tab/>
      </w:r>
    </w:p>
    <w:p w:rsidR="003E665E" w:rsidRPr="002C3D6B" w:rsidRDefault="003E665E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3E665E" w:rsidRPr="002C3D6B" w:rsidRDefault="003E665E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2C3D6B">
        <w:rPr>
          <w:szCs w:val="22"/>
        </w:rPr>
        <w:t>Zahájení stavebních prací</w:t>
      </w:r>
      <w:r w:rsidRPr="002C3D6B">
        <w:rPr>
          <w:szCs w:val="22"/>
        </w:rPr>
        <w:tab/>
      </w:r>
      <w:r w:rsidRPr="002C3D6B">
        <w:rPr>
          <w:szCs w:val="22"/>
        </w:rPr>
        <w:tab/>
      </w:r>
      <w:r w:rsidRPr="002C3D6B">
        <w:rPr>
          <w:szCs w:val="22"/>
        </w:rPr>
        <w:tab/>
      </w:r>
      <w:r w:rsidRPr="002C3D6B">
        <w:rPr>
          <w:szCs w:val="22"/>
        </w:rPr>
        <w:tab/>
      </w:r>
      <w:r w:rsidRPr="002C3D6B">
        <w:rPr>
          <w:szCs w:val="22"/>
        </w:rPr>
        <w:tab/>
      </w:r>
      <w:r w:rsidRPr="002C3D6B">
        <w:rPr>
          <w:szCs w:val="22"/>
        </w:rPr>
        <w:tab/>
        <w:t>16. 6. 2020</w:t>
      </w:r>
    </w:p>
    <w:p w:rsidR="003E665E" w:rsidRPr="002C3D6B" w:rsidRDefault="003E665E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:rsidR="00DA3184" w:rsidRPr="002C3D6B" w:rsidRDefault="00DA3184" w:rsidP="00DA3184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2C3D6B">
        <w:rPr>
          <w:szCs w:val="22"/>
        </w:rPr>
        <w:t>Zprovoznění 1. úseku, 2. úseku, 3. úseku</w:t>
      </w:r>
      <w:r w:rsidRPr="002C3D6B">
        <w:rPr>
          <w:szCs w:val="22"/>
        </w:rPr>
        <w:tab/>
      </w:r>
      <w:r w:rsidRPr="002C3D6B">
        <w:rPr>
          <w:szCs w:val="22"/>
        </w:rPr>
        <w:tab/>
      </w:r>
      <w:r w:rsidRPr="002C3D6B">
        <w:rPr>
          <w:szCs w:val="22"/>
        </w:rPr>
        <w:tab/>
      </w:r>
      <w:r w:rsidRPr="002C3D6B">
        <w:rPr>
          <w:szCs w:val="22"/>
        </w:rPr>
        <w:tab/>
        <w:t>31. 10. 2020</w:t>
      </w:r>
    </w:p>
    <w:p w:rsidR="00DA3184" w:rsidRPr="002C3D6B" w:rsidRDefault="00DA3184" w:rsidP="00DA3184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DA3184" w:rsidRPr="00FE3B53" w:rsidRDefault="00DA3184" w:rsidP="00DA3184">
      <w:pPr>
        <w:spacing w:line="288" w:lineRule="auto"/>
        <w:rPr>
          <w:rFonts w:ascii="Arial" w:hAnsi="Arial" w:cs="Arial"/>
          <w:color w:val="FF0000"/>
        </w:rPr>
      </w:pPr>
      <w:r w:rsidRPr="002C3D6B">
        <w:rPr>
          <w:rFonts w:ascii="Arial" w:hAnsi="Arial" w:cs="Arial"/>
        </w:rPr>
        <w:t>Dokončení díla vč. předá</w:t>
      </w:r>
      <w:r w:rsidR="00FE3B53">
        <w:rPr>
          <w:rFonts w:ascii="Arial" w:hAnsi="Arial" w:cs="Arial"/>
        </w:rPr>
        <w:t>ní kompletní dokladové části</w:t>
      </w:r>
      <w:r w:rsidR="00FE3B53">
        <w:rPr>
          <w:rFonts w:ascii="Arial" w:hAnsi="Arial" w:cs="Arial"/>
        </w:rPr>
        <w:tab/>
      </w:r>
      <w:r w:rsidR="00FE3B53">
        <w:rPr>
          <w:rFonts w:ascii="Arial" w:hAnsi="Arial" w:cs="Arial"/>
        </w:rPr>
        <w:tab/>
      </w:r>
      <w:r w:rsidR="00ED0D5D">
        <w:rPr>
          <w:rFonts w:ascii="Arial" w:hAnsi="Arial" w:cs="Arial"/>
        </w:rPr>
        <w:t>20</w:t>
      </w:r>
      <w:r w:rsidR="00FE3B53" w:rsidRPr="009B6FC4">
        <w:rPr>
          <w:rFonts w:ascii="Arial" w:hAnsi="Arial" w:cs="Arial"/>
        </w:rPr>
        <w:t>.</w:t>
      </w:r>
      <w:r w:rsidRPr="009B6FC4">
        <w:rPr>
          <w:rFonts w:ascii="Arial" w:hAnsi="Arial" w:cs="Arial"/>
        </w:rPr>
        <w:t xml:space="preserve"> 12. 2020</w:t>
      </w:r>
    </w:p>
    <w:p w:rsidR="00DA3184" w:rsidRPr="002C3D6B" w:rsidRDefault="00DA3184" w:rsidP="00DA3184">
      <w:pPr>
        <w:pStyle w:val="Bntext2"/>
        <w:spacing w:line="288" w:lineRule="auto"/>
        <w:ind w:left="0"/>
        <w:rPr>
          <w:rFonts w:cs="Arial"/>
          <w:szCs w:val="22"/>
        </w:rPr>
      </w:pPr>
    </w:p>
    <w:p w:rsidR="003E665E" w:rsidRPr="002C3D6B" w:rsidRDefault="003E665E" w:rsidP="003E665E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  <w:r w:rsidRPr="002C3D6B">
        <w:t>Stavební práce budou realizovány tak, aby byla zachována dopravní obslužnost území.</w:t>
      </w:r>
    </w:p>
    <w:p w:rsidR="00247547" w:rsidRPr="00DA3184" w:rsidRDefault="00247547" w:rsidP="00247547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F2089A" w:rsidRPr="00B57C09" w:rsidRDefault="00F2089A" w:rsidP="00F2089A">
      <w:pPr>
        <w:spacing w:line="288" w:lineRule="auto"/>
        <w:jc w:val="both"/>
        <w:rPr>
          <w:rFonts w:ascii="Arial" w:hAnsi="Arial" w:cs="Arial"/>
        </w:rPr>
      </w:pPr>
      <w:r w:rsidRPr="002A4814">
        <w:rPr>
          <w:rFonts w:ascii="Arial" w:hAnsi="Arial" w:cs="Arial"/>
        </w:rPr>
        <w:t xml:space="preserve">Pozn.: </w:t>
      </w:r>
      <w:r w:rsidRPr="002A4814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do 31. března)</w:t>
      </w:r>
      <w:r w:rsidRPr="00B57C09">
        <w:rPr>
          <w:rFonts w:ascii="Arial" w:hAnsi="Arial" w:cs="Arial"/>
        </w:rPr>
        <w:t xml:space="preserve"> </w:t>
      </w:r>
      <w:r w:rsidRPr="008B3210">
        <w:rPr>
          <w:rFonts w:ascii="Arial" w:hAnsi="Arial" w:cs="Arial"/>
        </w:rPr>
        <w:t>nebudou na komunikaci prováděny žádné práce, které by bránily provozu a zimní údržbě.</w:t>
      </w:r>
      <w:r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A64878" w:rsidRDefault="00A64878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A64878" w:rsidRDefault="00A64878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0A4A5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2089A" w:rsidP="003679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77E11"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8E612B" w:rsidRPr="009A50B9" w:rsidRDefault="008E612B" w:rsidP="00367984">
      <w:pPr>
        <w:jc w:val="both"/>
        <w:rPr>
          <w:rFonts w:ascii="Arial" w:hAnsi="Arial" w:cs="Arial"/>
        </w:rPr>
      </w:pPr>
    </w:p>
    <w:p w:rsidR="0041512A" w:rsidRDefault="008B0763" w:rsidP="0041512A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41512A">
        <w:rPr>
          <w:rFonts w:ascii="Arial" w:hAnsi="Arial" w:cs="Arial"/>
        </w:rPr>
        <w:t xml:space="preserve"> </w:t>
      </w:r>
      <w:r w:rsidR="0041512A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3.4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7B21BA" w:rsidRDefault="007B21BA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</w:t>
      </w:r>
      <w:r w:rsidR="00811E37" w:rsidRPr="009B749E">
        <w:rPr>
          <w:b/>
          <w:color w:val="BFBFBF"/>
          <w:highlight w:val="lightGray"/>
        </w:rPr>
        <w:t> 000 000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0647E9" w:rsidRPr="009B749E">
        <w:rPr>
          <w:b/>
          <w:color w:val="BFBFBF"/>
          <w:highlight w:val="lightGray"/>
        </w:rPr>
        <w:t>00 000</w:t>
      </w:r>
      <w:r w:rsidR="00811E37" w:rsidRPr="009B749E">
        <w:rPr>
          <w:b/>
          <w:color w:val="BFBFBF"/>
          <w:highlight w:val="lightGray"/>
        </w:rPr>
        <w:t xml:space="preserve"> 000</w:t>
      </w:r>
      <w:r w:rsidRPr="009B749E">
        <w:rPr>
          <w:b/>
          <w:bCs/>
          <w:color w:val="BFBFBF"/>
          <w:highlight w:val="lightGray"/>
        </w:rPr>
        <w:t>,-</w:t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0647E9" w:rsidRPr="009B749E">
        <w:rPr>
          <w:b/>
          <w:color w:val="BFBFBF"/>
          <w:highlight w:val="lightGray"/>
        </w:rPr>
        <w:t>00 00</w:t>
      </w:r>
      <w:r w:rsidR="00811E37" w:rsidRPr="009B749E">
        <w:rPr>
          <w:b/>
          <w:color w:val="BFBFBF"/>
          <w:highlight w:val="lightGray"/>
        </w:rPr>
        <w:t>0 000</w:t>
      </w:r>
      <w:r w:rsidRPr="009B749E">
        <w:rPr>
          <w:b/>
          <w:color w:val="BFBFBF"/>
          <w:highlight w:val="lightGray"/>
        </w:rPr>
        <w:t>,-</w:t>
      </w:r>
      <w:r w:rsidRPr="00811E37">
        <w:rPr>
          <w:b/>
        </w:rPr>
        <w:t xml:space="preserve"> Kč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126221">
        <w:rPr>
          <w:rFonts w:ascii="Arial" w:hAnsi="Arial" w:cs="Arial"/>
          <w:sz w:val="22"/>
        </w:rPr>
        <w:t xml:space="preserve"> </w:t>
      </w:r>
      <w:r w:rsidR="00126221" w:rsidRPr="00126221">
        <w:rPr>
          <w:rFonts w:ascii="Arial" w:hAnsi="Arial" w:cs="Arial"/>
          <w:b/>
          <w:sz w:val="22"/>
        </w:rPr>
        <w:t>bez DPH</w:t>
      </w:r>
      <w:r w:rsidRPr="00811E37">
        <w:rPr>
          <w:rFonts w:ascii="Arial" w:hAnsi="Arial" w:cs="Arial"/>
          <w:sz w:val="22"/>
        </w:rPr>
        <w:t>)</w:t>
      </w:r>
    </w:p>
    <w:p w:rsidR="00E24835" w:rsidRDefault="00E24835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A64878" w:rsidRPr="009A50B9" w:rsidRDefault="00A6487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D43EC5" w:rsidRPr="009A50B9" w:rsidRDefault="00D43E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F77E11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403809" w:rsidRPr="009A50B9" w:rsidRDefault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C1BF1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C1BF1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9C1BF1">
        <w:rPr>
          <w:rFonts w:ascii="Arial" w:hAnsi="Arial" w:cs="Arial"/>
          <w:spacing w:val="-6"/>
          <w:sz w:val="22"/>
        </w:rPr>
        <w:t>méněprací</w:t>
      </w:r>
      <w:proofErr w:type="spellEnd"/>
      <w:r w:rsidRPr="009C1BF1">
        <w:rPr>
          <w:rFonts w:ascii="Arial" w:hAnsi="Arial" w:cs="Arial"/>
          <w:spacing w:val="-6"/>
          <w:sz w:val="22"/>
        </w:rPr>
        <w:t xml:space="preserve"> či změn</w:t>
      </w:r>
      <w:r w:rsidRPr="009C1BF1">
        <w:rPr>
          <w:rFonts w:ascii="Arial" w:hAnsi="Arial" w:cs="Arial"/>
          <w:sz w:val="22"/>
        </w:rPr>
        <w:t xml:space="preserve"> díla:</w:t>
      </w:r>
    </w:p>
    <w:p w:rsidR="00DE42E8" w:rsidRPr="009C1BF1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C1BF1">
        <w:rPr>
          <w:spacing w:val="4"/>
        </w:rPr>
        <w:t>Zhotovitel ocení veškeré činnosti dle jednotkových cen použitých v</w:t>
      </w:r>
      <w:r w:rsidR="006E7C5E" w:rsidRPr="009C1BF1">
        <w:rPr>
          <w:spacing w:val="4"/>
        </w:rPr>
        <w:t> O</w:t>
      </w:r>
      <w:r w:rsidR="00DB534C" w:rsidRPr="009C1BF1">
        <w:rPr>
          <w:spacing w:val="4"/>
        </w:rPr>
        <w:t>ceněném soupise prací</w:t>
      </w:r>
      <w:r w:rsidRPr="009C1BF1">
        <w:rPr>
          <w:spacing w:val="4"/>
        </w:rPr>
        <w:t>,</w:t>
      </w:r>
      <w:r w:rsidRPr="009C1BF1">
        <w:t xml:space="preserve"> který je přílohou č. 1 této smlouvy </w:t>
      </w:r>
    </w:p>
    <w:p w:rsidR="009C1BF1" w:rsidRPr="009A50B9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9C1BF1" w:rsidRPr="009A50B9" w:rsidRDefault="009C1BF1" w:rsidP="009C1BF1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:rsidR="009C1BF1" w:rsidRPr="009A50B9" w:rsidRDefault="009C1BF1" w:rsidP="009C1BF1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>
        <w:rPr>
          <w:rFonts w:cs="Arial"/>
          <w:szCs w:val="22"/>
        </w:rPr>
        <w:t>.</w:t>
      </w:r>
    </w:p>
    <w:p w:rsidR="009C1BF1" w:rsidRPr="009A50B9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Pr="009A50B9">
        <w:rPr>
          <w:rFonts w:cs="Arial"/>
          <w:szCs w:val="22"/>
        </w:rPr>
        <w:t>ebude-li možno užít položky cenové soustavy ASPE, budou pro ocenění nových položek použity ceny z katalogu</w:t>
      </w:r>
      <w:r w:rsidRPr="009A50B9">
        <w:t xml:space="preserve"> URS, a.s. Praha v cenové úrovni platné v době podání nabídky ponížené o 15 %. </w:t>
      </w:r>
    </w:p>
    <w:p w:rsidR="009C1BF1" w:rsidRPr="009A50B9" w:rsidRDefault="009C1BF1" w:rsidP="009C1BF1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>
        <w:rPr>
          <w:rStyle w:val="NormlnChar"/>
          <w:lang w:eastAsia="cs-CZ"/>
        </w:rPr>
        <w:t>.</w:t>
      </w:r>
    </w:p>
    <w:p w:rsidR="009C1BF1" w:rsidRPr="005F468D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>Cenovou soustavou ASPE se rozumí OTSKP Expertní ceny</w:t>
      </w:r>
      <w:r>
        <w:t xml:space="preserve"> (v době podání nabídky)</w:t>
      </w:r>
      <w:r w:rsidRPr="005F468D">
        <w:t>.</w:t>
      </w:r>
    </w:p>
    <w:p w:rsidR="009C1BF1" w:rsidRPr="009A50B9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>
        <w:t> </w:t>
      </w:r>
      <w:r w:rsidRPr="009A50B9">
        <w:t>objednatelem</w:t>
      </w:r>
      <w:r>
        <w:t>.</w:t>
      </w:r>
    </w:p>
    <w:p w:rsidR="009C1BF1" w:rsidRPr="009A50B9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>
        <w:t>ný návrh dodatku k této smlouvě.</w:t>
      </w:r>
    </w:p>
    <w:p w:rsidR="009C1BF1" w:rsidRPr="009A50B9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>
        <w:t>.</w:t>
      </w:r>
    </w:p>
    <w:p w:rsidR="009C1BF1" w:rsidRPr="009A50B9" w:rsidRDefault="009C1BF1" w:rsidP="009C1BF1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>
        <w:rPr>
          <w:rFonts w:cs="Arial"/>
          <w:szCs w:val="22"/>
        </w:rPr>
        <w:t>.</w:t>
      </w:r>
    </w:p>
    <w:p w:rsidR="00403809" w:rsidRPr="00030A91" w:rsidRDefault="00403809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945BE9" w:rsidRDefault="00E82DEF" w:rsidP="00945BE9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775F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945BE9">
        <w:rPr>
          <w:rFonts w:ascii="Arial" w:hAnsi="Arial" w:cs="Arial"/>
          <w:bCs/>
          <w:sz w:val="22"/>
        </w:rPr>
        <w:t xml:space="preserve">        </w:t>
      </w:r>
      <w:r w:rsidR="00E130EC" w:rsidRPr="00AA775F">
        <w:rPr>
          <w:rFonts w:ascii="Arial" w:hAnsi="Arial" w:cs="Arial"/>
          <w:bCs/>
          <w:sz w:val="22"/>
        </w:rPr>
        <w:lastRenderedPageBreak/>
        <w:t>odst</w:t>
      </w:r>
      <w:r w:rsidRPr="00AA775F">
        <w:rPr>
          <w:rFonts w:ascii="Arial" w:hAnsi="Arial" w:cs="Arial"/>
          <w:bCs/>
          <w:sz w:val="22"/>
        </w:rPr>
        <w:t xml:space="preserve">. </w:t>
      </w:r>
      <w:proofErr w:type="gramStart"/>
      <w:r w:rsidRPr="00AA775F">
        <w:rPr>
          <w:rFonts w:ascii="Arial" w:hAnsi="Arial" w:cs="Arial"/>
          <w:bCs/>
          <w:sz w:val="22"/>
        </w:rPr>
        <w:t>1.1</w:t>
      </w:r>
      <w:r w:rsidR="00E130EC" w:rsidRPr="00AA775F">
        <w:rPr>
          <w:rFonts w:ascii="Arial" w:hAnsi="Arial" w:cs="Arial"/>
          <w:bCs/>
          <w:sz w:val="22"/>
        </w:rPr>
        <w:t>.</w:t>
      </w:r>
      <w:r w:rsidR="00AA775F" w:rsidRPr="00AA775F">
        <w:rPr>
          <w:rFonts w:ascii="Arial" w:hAnsi="Arial" w:cs="Arial"/>
          <w:bCs/>
          <w:sz w:val="22"/>
        </w:rPr>
        <w:t xml:space="preserve"> </w:t>
      </w:r>
      <w:r w:rsidRPr="00AA775F">
        <w:rPr>
          <w:rFonts w:ascii="Arial" w:hAnsi="Arial" w:cs="Arial"/>
          <w:bCs/>
          <w:sz w:val="22"/>
        </w:rPr>
        <w:t>této</w:t>
      </w:r>
      <w:proofErr w:type="gramEnd"/>
      <w:r w:rsidRPr="00AA775F">
        <w:rPr>
          <w:rFonts w:ascii="Arial" w:hAnsi="Arial" w:cs="Arial"/>
          <w:bCs/>
          <w:sz w:val="22"/>
        </w:rPr>
        <w:t xml:space="preserve"> smlouvy.  Kromě povinných náležitostí je zhotovitel povinen uvádět v jednotlivých fakturách přesný název akc</w:t>
      </w:r>
      <w:r w:rsidR="00034C6D" w:rsidRPr="00AA775F">
        <w:rPr>
          <w:rFonts w:ascii="Arial" w:hAnsi="Arial" w:cs="Arial"/>
          <w:bCs/>
          <w:sz w:val="22"/>
        </w:rPr>
        <w:t>e</w:t>
      </w:r>
      <w:r w:rsidR="00034C6D" w:rsidRPr="00945BE9">
        <w:rPr>
          <w:rFonts w:ascii="Arial" w:hAnsi="Arial" w:cs="Arial"/>
          <w:bCs/>
          <w:sz w:val="22"/>
        </w:rPr>
        <w:t xml:space="preserve"> „</w:t>
      </w:r>
      <w:r w:rsidR="00924A27" w:rsidRPr="00945BE9">
        <w:rPr>
          <w:rFonts w:ascii="Arial" w:hAnsi="Arial" w:cs="Arial"/>
          <w:bCs/>
          <w:sz w:val="22"/>
        </w:rPr>
        <w:t>II/406 Dvorce – Telč, 1. stavba</w:t>
      </w:r>
      <w:r w:rsidRPr="00945BE9">
        <w:rPr>
          <w:rFonts w:ascii="Arial" w:hAnsi="Arial" w:cs="Arial"/>
          <w:bCs/>
          <w:sz w:val="22"/>
        </w:rPr>
        <w:t xml:space="preserve">“ </w:t>
      </w:r>
      <w:r w:rsidRPr="00AA775F">
        <w:rPr>
          <w:rFonts w:ascii="Arial" w:hAnsi="Arial" w:cs="Arial"/>
          <w:bCs/>
          <w:sz w:val="22"/>
        </w:rPr>
        <w:t>a registrační číslo projektu</w:t>
      </w:r>
      <w:r w:rsidR="00340FCB" w:rsidRPr="00945BE9">
        <w:rPr>
          <w:rFonts w:ascii="Arial" w:hAnsi="Arial" w:cs="Arial"/>
          <w:bCs/>
          <w:sz w:val="22"/>
        </w:rPr>
        <w:t xml:space="preserve"> </w:t>
      </w:r>
      <w:r w:rsidR="006878BD">
        <w:rPr>
          <w:rFonts w:ascii="Arial" w:hAnsi="Arial" w:cs="Arial"/>
          <w:bCs/>
          <w:sz w:val="22"/>
        </w:rPr>
        <w:t>(bude přiděleno při registraci projektu)</w:t>
      </w:r>
      <w:r w:rsidR="00AA775F" w:rsidRPr="00AA775F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Faktury vystavené zhotovitelem budou vyhotoveny ve </w:t>
      </w:r>
      <w:r w:rsidR="00BC28EA" w:rsidRPr="005C5FBD">
        <w:rPr>
          <w:rFonts w:ascii="Arial" w:hAnsi="Arial" w:cs="Arial"/>
          <w:bCs/>
          <w:sz w:val="22"/>
        </w:rPr>
        <w:t>dvou</w:t>
      </w:r>
      <w:r w:rsidRPr="009A50B9">
        <w:rPr>
          <w:rFonts w:ascii="Arial" w:hAnsi="Arial" w:cs="Arial"/>
          <w:bCs/>
          <w:sz w:val="22"/>
        </w:rPr>
        <w:t xml:space="preserve"> vyhotoveních a doručeny na adresu objednatele. Doloženy budou zjišťovacím protokolem a soupisem provedených prací potvrzeným TD a 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Pr="00924A27" w:rsidRDefault="00F76CE7" w:rsidP="00924A27">
      <w:pPr>
        <w:pStyle w:val="Zkladntextodsazen21"/>
        <w:tabs>
          <w:tab w:val="num" w:pos="712"/>
        </w:tabs>
        <w:rPr>
          <w:rFonts w:ascii="Arial" w:hAnsi="Arial" w:cs="Arial"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 xml:space="preserve">, </w:t>
      </w:r>
      <w:proofErr w:type="spellStart"/>
      <w:proofErr w:type="gramStart"/>
      <w:r w:rsidR="00771387" w:rsidRPr="00771387">
        <w:rPr>
          <w:rFonts w:ascii="Arial" w:hAnsi="Arial" w:cs="Arial"/>
          <w:bCs/>
          <w:spacing w:val="-6"/>
          <w:sz w:val="22"/>
        </w:rPr>
        <w:t>p.o</w:t>
      </w:r>
      <w:proofErr w:type="spellEnd"/>
      <w:r w:rsidR="00771387" w:rsidRPr="00771387">
        <w:rPr>
          <w:rFonts w:ascii="Arial" w:hAnsi="Arial" w:cs="Arial"/>
          <w:bCs/>
          <w:spacing w:val="-6"/>
          <w:sz w:val="22"/>
        </w:rPr>
        <w:t>.</w:t>
      </w:r>
      <w:proofErr w:type="gramEnd"/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B908FB" w:rsidRDefault="00B908FB" w:rsidP="00B908FB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 xml:space="preserve">ceny díla, jejichž součet postupně kumulativně dosáhne částky 90% ceny za provedení díla dle článku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8E612B" w:rsidRPr="009A50B9" w:rsidRDefault="008E612B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E50BEF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</w:t>
      </w:r>
      <w:r w:rsidRPr="009A50B9">
        <w:rPr>
          <w:rFonts w:ascii="Arial" w:hAnsi="Arial" w:cs="Arial"/>
          <w:bCs/>
          <w:sz w:val="22"/>
        </w:rPr>
        <w:lastRenderedPageBreak/>
        <w:t>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F53018" w:rsidRPr="009A50B9" w:rsidRDefault="00F53018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A64878" w:rsidRDefault="00A64878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403AAB" w:rsidRDefault="00403AAB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B453AF" w:rsidRPr="009A50B9" w:rsidRDefault="00B453AF" w:rsidP="00B453AF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:rsidR="00F77E11" w:rsidRPr="00B75D3C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B75D3C" w:rsidRPr="000647E9" w:rsidRDefault="00B75D3C" w:rsidP="00B75D3C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D45682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předá objednatel zhotoviteli odsouhlasenou projektovou dokumentaci ve 2 vyhotoveních</w:t>
      </w:r>
      <w:r w:rsidRPr="009A50B9">
        <w:t>.</w:t>
      </w:r>
    </w:p>
    <w:p w:rsidR="00D45682" w:rsidRPr="009A50B9" w:rsidRDefault="00D45682" w:rsidP="00D4568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B908FB" w:rsidRDefault="00B908FB" w:rsidP="00B908FB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403AAB" w:rsidRDefault="00403AAB" w:rsidP="00403AAB">
      <w:pPr>
        <w:pStyle w:val="Odstavecseseznamem"/>
        <w:rPr>
          <w:rFonts w:ascii="Arial" w:hAnsi="Arial" w:cs="Arial"/>
        </w:rPr>
      </w:pPr>
    </w:p>
    <w:p w:rsidR="00F77E11" w:rsidRPr="009A50B9" w:rsidRDefault="00F77E11" w:rsidP="00403809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403809">
        <w:rPr>
          <w:rFonts w:ascii="Arial" w:hAnsi="Arial" w:cs="Arial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351E8D" w:rsidRDefault="00351E8D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Zhotovitel je povinen vést po celou dobu provádění díla stavební deník s denními záznamy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6"/>
          <w:sz w:val="22"/>
        </w:rPr>
        <w:t>o provedených pracích</w:t>
      </w:r>
      <w:r w:rsidR="00D763DB" w:rsidRPr="00035C9A">
        <w:rPr>
          <w:rFonts w:ascii="Arial" w:hAnsi="Arial" w:cs="Arial"/>
          <w:spacing w:val="-6"/>
          <w:sz w:val="22"/>
        </w:rPr>
        <w:t xml:space="preserve"> v souladu s</w:t>
      </w:r>
      <w:r w:rsidR="00D1691E" w:rsidRPr="00035C9A">
        <w:rPr>
          <w:rFonts w:ascii="Arial" w:hAnsi="Arial" w:cs="Arial"/>
          <w:spacing w:val="-6"/>
          <w:sz w:val="22"/>
        </w:rPr>
        <w:t xml:space="preserve"> přílohou č. </w:t>
      </w:r>
      <w:r w:rsidR="00957543">
        <w:rPr>
          <w:rFonts w:ascii="Arial" w:hAnsi="Arial" w:cs="Arial"/>
          <w:spacing w:val="-6"/>
          <w:sz w:val="22"/>
        </w:rPr>
        <w:t>16</w:t>
      </w:r>
      <w:r w:rsidR="00D1691E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>V</w:t>
      </w:r>
      <w:r w:rsidR="00D1691E" w:rsidRPr="00035C9A">
        <w:rPr>
          <w:rFonts w:ascii="Arial" w:hAnsi="Arial" w:cs="Arial"/>
          <w:spacing w:val="-6"/>
          <w:sz w:val="22"/>
        </w:rPr>
        <w:t>yhlášky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DF3550" w:rsidRPr="00035C9A">
        <w:rPr>
          <w:rFonts w:ascii="Arial" w:hAnsi="Arial" w:cs="Arial"/>
          <w:spacing w:val="-6"/>
          <w:sz w:val="22"/>
        </w:rPr>
        <w:t xml:space="preserve">č. </w:t>
      </w:r>
      <w:r w:rsidR="00D763DB" w:rsidRPr="00035C9A">
        <w:rPr>
          <w:rFonts w:ascii="Arial" w:hAnsi="Arial" w:cs="Arial"/>
          <w:spacing w:val="-6"/>
          <w:sz w:val="22"/>
        </w:rPr>
        <w:t>499/2006 Sb.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 xml:space="preserve">díla). Vedení </w:t>
      </w:r>
      <w:r w:rsidRPr="00035C9A">
        <w:rPr>
          <w:rFonts w:ascii="Arial" w:hAnsi="Arial" w:cs="Arial"/>
          <w:spacing w:val="6"/>
          <w:sz w:val="22"/>
        </w:rPr>
        <w:lastRenderedPageBreak/>
        <w:t>deníku končí dnem odstranění poslední vady oznámené (reklamované) v</w:t>
      </w:r>
      <w:r w:rsidR="007042EB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7042EB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o 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1C74E5" w:rsidRPr="00881010" w:rsidRDefault="00F77E11" w:rsidP="0088101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="00482C1F">
        <w:rPr>
          <w:rFonts w:ascii="Arial" w:hAnsi="Arial" w:cs="Arial"/>
          <w:sz w:val="22"/>
        </w:rPr>
        <w:t xml:space="preserve"> </w:t>
      </w:r>
      <w:r w:rsidR="00482C1F" w:rsidRPr="00BD253D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482C1F" w:rsidRPr="00BD253D">
        <w:rPr>
          <w:rFonts w:ascii="Arial" w:hAnsi="Arial" w:cs="Arial"/>
          <w:spacing w:val="-4"/>
          <w:sz w:val="22"/>
        </w:rPr>
        <w:t>Royal</w:t>
      </w:r>
      <w:proofErr w:type="spellEnd"/>
      <w:r w:rsidR="00482C1F" w:rsidRPr="00BD253D">
        <w:rPr>
          <w:rFonts w:ascii="Arial" w:hAnsi="Arial" w:cs="Arial"/>
          <w:spacing w:val="-4"/>
          <w:sz w:val="22"/>
        </w:rPr>
        <w:t xml:space="preserve"> </w:t>
      </w:r>
      <w:proofErr w:type="spellStart"/>
      <w:r w:rsidR="006173AC">
        <w:rPr>
          <w:rFonts w:ascii="Arial" w:hAnsi="Arial" w:cs="Arial"/>
          <w:spacing w:val="-4"/>
          <w:sz w:val="22"/>
        </w:rPr>
        <w:t>Haskoning</w:t>
      </w:r>
      <w:proofErr w:type="spellEnd"/>
      <w:r w:rsidR="006173AC">
        <w:rPr>
          <w:rFonts w:ascii="Arial" w:hAnsi="Arial" w:cs="Arial"/>
          <w:spacing w:val="-4"/>
          <w:sz w:val="22"/>
        </w:rPr>
        <w:t xml:space="preserve"> DHV CR spol. s.r.o., </w:t>
      </w:r>
      <w:r w:rsidR="00482C1F" w:rsidRPr="00BD253D">
        <w:rPr>
          <w:rFonts w:ascii="Arial" w:hAnsi="Arial" w:cs="Arial"/>
          <w:spacing w:val="-4"/>
          <w:sz w:val="22"/>
        </w:rPr>
        <w:t>Sokolovská 100/94, Praha 8 – Karlín 186 00,</w:t>
      </w:r>
      <w:r w:rsidR="00482C1F">
        <w:rPr>
          <w:rFonts w:ascii="Arial" w:hAnsi="Arial" w:cs="Arial"/>
          <w:spacing w:val="-4"/>
          <w:sz w:val="22"/>
        </w:rPr>
        <w:t xml:space="preserve"> IČO:</w:t>
      </w:r>
      <w:r w:rsidR="006173AC">
        <w:rPr>
          <w:rFonts w:ascii="Arial" w:hAnsi="Arial" w:cs="Arial"/>
          <w:spacing w:val="-4"/>
          <w:sz w:val="22"/>
        </w:rPr>
        <w:t xml:space="preserve"> </w:t>
      </w:r>
      <w:r w:rsidR="006173AC" w:rsidRPr="006173AC">
        <w:rPr>
          <w:rFonts w:ascii="Arial" w:hAnsi="Arial" w:cs="Arial"/>
          <w:spacing w:val="-4"/>
          <w:sz w:val="22"/>
        </w:rPr>
        <w:t>45797170</w:t>
      </w:r>
    </w:p>
    <w:p w:rsidR="00F77E11" w:rsidRPr="0000567B" w:rsidRDefault="00F77E11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6173AC" w:rsidRPr="009A50B9" w:rsidRDefault="006173AC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2B4266" w:rsidRPr="009A50B9" w:rsidRDefault="002B4266" w:rsidP="002B4266">
      <w:pPr>
        <w:pStyle w:val="Bntext2"/>
        <w:tabs>
          <w:tab w:val="clear" w:pos="-1560"/>
        </w:tabs>
        <w:ind w:left="426"/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</w:t>
      </w:r>
      <w:r w:rsidR="004C6A22" w:rsidRPr="009B6FC4">
        <w:rPr>
          <w:rFonts w:ascii="Arial" w:hAnsi="Arial" w:cs="Arial"/>
          <w:sz w:val="22"/>
        </w:rPr>
        <w:t>za dva týdny</w:t>
      </w:r>
      <w:r w:rsidRPr="009B6FC4">
        <w:rPr>
          <w:rFonts w:ascii="Arial" w:hAnsi="Arial" w:cs="Arial"/>
          <w:sz w:val="22"/>
        </w:rPr>
        <w:t>.</w:t>
      </w:r>
      <w:r w:rsidR="009328CF" w:rsidRPr="009B6FC4">
        <w:rPr>
          <w:rFonts w:ascii="Arial" w:hAnsi="Arial" w:cs="Arial"/>
          <w:sz w:val="22"/>
        </w:rPr>
        <w:t xml:space="preserve"> </w:t>
      </w:r>
      <w:r w:rsidR="009328CF" w:rsidRPr="009A50B9">
        <w:rPr>
          <w:rFonts w:ascii="Arial" w:hAnsi="Arial" w:cs="Arial"/>
          <w:sz w:val="22"/>
        </w:rPr>
        <w:t>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F77178" w:rsidRPr="009A50B9" w:rsidRDefault="00F77178" w:rsidP="00F7717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B908FB" w:rsidRDefault="00B908FB" w:rsidP="00B908FB">
      <w:pPr>
        <w:pStyle w:val="Odstavecseseznamem"/>
        <w:rPr>
          <w:rFonts w:ascii="Arial" w:hAnsi="Arial" w:cs="Arial"/>
        </w:rPr>
      </w:pPr>
    </w:p>
    <w:p w:rsidR="00B725ED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2F2508" w:rsidRPr="009A50B9" w:rsidRDefault="002F2508" w:rsidP="002F250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</w:t>
      </w:r>
      <w:r w:rsidRPr="002E2253">
        <w:rPr>
          <w:rFonts w:ascii="Arial" w:hAnsi="Arial" w:cs="Arial"/>
          <w:sz w:val="22"/>
        </w:rPr>
        <w:t>vypracována v souladu a</w:t>
      </w:r>
      <w:r w:rsidR="00193FEE" w:rsidRPr="002E2253">
        <w:rPr>
          <w:rFonts w:ascii="Arial" w:hAnsi="Arial" w:cs="Arial"/>
          <w:sz w:val="22"/>
        </w:rPr>
        <w:t> </w:t>
      </w:r>
      <w:r w:rsidRPr="002E2253">
        <w:rPr>
          <w:rFonts w:ascii="Arial" w:hAnsi="Arial" w:cs="Arial"/>
          <w:sz w:val="22"/>
        </w:rPr>
        <w:t xml:space="preserve">náležitostech dle </w:t>
      </w:r>
      <w:r w:rsidR="000E59ED" w:rsidRPr="002E2253">
        <w:rPr>
          <w:rFonts w:ascii="Arial" w:hAnsi="Arial" w:cs="Arial"/>
          <w:sz w:val="22"/>
        </w:rPr>
        <w:t xml:space="preserve">Směrnice pro dokumentaci staveb pozemních komunikací </w:t>
      </w:r>
      <w:r w:rsidR="00B81302">
        <w:rPr>
          <w:rFonts w:ascii="Arial" w:hAnsi="Arial" w:cs="Arial"/>
          <w:sz w:val="22"/>
        </w:rPr>
        <w:t xml:space="preserve">ze dne 9. </w:t>
      </w:r>
      <w:r w:rsidR="00A30677">
        <w:rPr>
          <w:rFonts w:ascii="Arial" w:hAnsi="Arial" w:cs="Arial"/>
          <w:sz w:val="22"/>
        </w:rPr>
        <w:t>s</w:t>
      </w:r>
      <w:r w:rsidR="00B81302">
        <w:rPr>
          <w:rFonts w:ascii="Arial" w:hAnsi="Arial" w:cs="Arial"/>
          <w:sz w:val="22"/>
        </w:rPr>
        <w:t xml:space="preserve">rpna </w:t>
      </w:r>
      <w:r w:rsidR="00A30677">
        <w:rPr>
          <w:rFonts w:ascii="Arial" w:hAnsi="Arial" w:cs="Arial"/>
          <w:sz w:val="22"/>
        </w:rPr>
        <w:t>v platném znění</w:t>
      </w:r>
      <w:r w:rsidRPr="002E2253">
        <w:rPr>
          <w:rFonts w:ascii="Arial" w:hAnsi="Arial" w:cs="Arial"/>
          <w:sz w:val="22"/>
        </w:rPr>
        <w:t xml:space="preserve">, </w:t>
      </w:r>
      <w:r w:rsidRPr="002E2253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2E2253">
        <w:rPr>
          <w:rFonts w:ascii="Arial" w:hAnsi="Arial" w:cs="Arial"/>
          <w:spacing w:val="-6"/>
          <w:sz w:val="22"/>
        </w:rPr>
        <w:t>projektová</w:t>
      </w:r>
      <w:r w:rsidR="00782321" w:rsidRPr="002E2253">
        <w:rPr>
          <w:rFonts w:ascii="Arial" w:hAnsi="Arial" w:cs="Arial"/>
          <w:sz w:val="22"/>
        </w:rPr>
        <w:t xml:space="preserve"> </w:t>
      </w:r>
      <w:r w:rsidR="00782321" w:rsidRPr="002E2253">
        <w:rPr>
          <w:rFonts w:ascii="Arial" w:hAnsi="Arial" w:cs="Arial"/>
          <w:spacing w:val="-4"/>
          <w:sz w:val="22"/>
        </w:rPr>
        <w:t>dokumentace pro provedení stavby (</w:t>
      </w:r>
      <w:r w:rsidR="008C42AD" w:rsidRPr="002E2253">
        <w:rPr>
          <w:rFonts w:ascii="Arial" w:hAnsi="Arial" w:cs="Arial"/>
          <w:spacing w:val="-4"/>
          <w:sz w:val="22"/>
        </w:rPr>
        <w:t>PDPS</w:t>
      </w:r>
      <w:r w:rsidR="00782321" w:rsidRPr="002E2253">
        <w:rPr>
          <w:rFonts w:ascii="Arial" w:hAnsi="Arial" w:cs="Arial"/>
          <w:spacing w:val="-4"/>
          <w:sz w:val="22"/>
        </w:rPr>
        <w:t>)</w:t>
      </w:r>
      <w:r w:rsidR="008C42AD" w:rsidRPr="002E2253">
        <w:rPr>
          <w:rFonts w:ascii="Arial" w:hAnsi="Arial" w:cs="Arial"/>
          <w:spacing w:val="-4"/>
          <w:sz w:val="22"/>
        </w:rPr>
        <w:t xml:space="preserve"> a RDS, </w:t>
      </w:r>
      <w:r w:rsidRPr="002E2253">
        <w:rPr>
          <w:rFonts w:ascii="Arial" w:hAnsi="Arial" w:cs="Arial"/>
          <w:spacing w:val="-4"/>
          <w:sz w:val="22"/>
        </w:rPr>
        <w:t>geodetické zaměření provedených prací, případně</w:t>
      </w:r>
      <w:r w:rsidRPr="002E2253">
        <w:rPr>
          <w:rFonts w:ascii="Arial" w:hAnsi="Arial" w:cs="Arial"/>
          <w:sz w:val="22"/>
        </w:rPr>
        <w:t xml:space="preserve"> </w:t>
      </w:r>
      <w:r w:rsidRPr="002E2253">
        <w:rPr>
          <w:rFonts w:ascii="Arial" w:hAnsi="Arial" w:cs="Arial"/>
          <w:spacing w:val="2"/>
          <w:sz w:val="22"/>
        </w:rPr>
        <w:t>další požadavky objednatele. DSPS bude předána objednateli</w:t>
      </w:r>
      <w:r w:rsidRPr="00386E02">
        <w:rPr>
          <w:rFonts w:ascii="Arial" w:hAnsi="Arial" w:cs="Arial"/>
          <w:spacing w:val="2"/>
          <w:sz w:val="22"/>
        </w:rPr>
        <w:t xml:space="preserve">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052356" w:rsidRPr="00386E02">
        <w:rPr>
          <w:rFonts w:ascii="Arial" w:hAnsi="Arial" w:cs="Arial"/>
          <w:spacing w:val="2"/>
          <w:sz w:val="22"/>
        </w:rPr>
        <w:t>4</w:t>
      </w:r>
      <w:r w:rsidR="00493C65" w:rsidRPr="00386E02">
        <w:rPr>
          <w:rFonts w:ascii="Arial" w:hAnsi="Arial" w:cs="Arial"/>
          <w:spacing w:val="2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>vyhotoveních v </w:t>
      </w:r>
      <w:r w:rsidR="00300B42" w:rsidRPr="00386E02">
        <w:rPr>
          <w:rFonts w:ascii="Arial" w:hAnsi="Arial" w:cs="Arial"/>
          <w:spacing w:val="2"/>
          <w:sz w:val="22"/>
        </w:rPr>
        <w:t>písemné</w:t>
      </w:r>
      <w:r w:rsidRPr="00386E02">
        <w:rPr>
          <w:rFonts w:ascii="Arial" w:hAnsi="Arial" w:cs="Arial"/>
          <w:spacing w:val="2"/>
          <w:sz w:val="22"/>
        </w:rPr>
        <w:t xml:space="preserve"> podobě</w:t>
      </w:r>
      <w:r w:rsidRPr="00386E02">
        <w:rPr>
          <w:rFonts w:ascii="Arial" w:hAnsi="Arial" w:cs="Arial"/>
          <w:sz w:val="22"/>
        </w:rPr>
        <w:t xml:space="preserve"> a </w:t>
      </w:r>
      <w:r w:rsidR="00F066AF" w:rsidRPr="00386E02">
        <w:rPr>
          <w:rFonts w:ascii="Arial" w:hAnsi="Arial" w:cs="Arial"/>
          <w:sz w:val="22"/>
        </w:rPr>
        <w:t>4</w:t>
      </w:r>
      <w:r w:rsidR="008C42AD" w:rsidRPr="00386E02">
        <w:rPr>
          <w:rFonts w:ascii="Arial" w:hAnsi="Arial" w:cs="Arial"/>
          <w:sz w:val="22"/>
        </w:rPr>
        <w:t>x 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</w:t>
      </w:r>
      <w:proofErr w:type="spellStart"/>
      <w:r w:rsidR="00300B42" w:rsidRPr="00386E02">
        <w:rPr>
          <w:rFonts w:ascii="Arial" w:hAnsi="Arial" w:cs="Arial"/>
          <w:sz w:val="22"/>
        </w:rPr>
        <w:t>pdf</w:t>
      </w:r>
      <w:proofErr w:type="spellEnd"/>
      <w:r w:rsidR="00300B42" w:rsidRPr="00386E02">
        <w:rPr>
          <w:rFonts w:ascii="Arial" w:hAnsi="Arial" w:cs="Arial"/>
          <w:sz w:val="22"/>
        </w:rPr>
        <w:t xml:space="preserve"> a otevřeném formátu </w:t>
      </w:r>
      <w:proofErr w:type="spellStart"/>
      <w:r w:rsidR="00300B42" w:rsidRPr="00386E02">
        <w:rPr>
          <w:rFonts w:ascii="Arial" w:hAnsi="Arial" w:cs="Arial"/>
          <w:sz w:val="22"/>
        </w:rPr>
        <w:t>dwg</w:t>
      </w:r>
      <w:proofErr w:type="spellEnd"/>
      <w:r w:rsidR="00300B42" w:rsidRPr="00386E02">
        <w:rPr>
          <w:rFonts w:ascii="Arial" w:hAnsi="Arial" w:cs="Arial"/>
          <w:sz w:val="22"/>
        </w:rPr>
        <w:t xml:space="preserve">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 xml:space="preserve">eprací ve smyslu odst. </w:t>
      </w:r>
      <w:proofErr w:type="gramStart"/>
      <w:r w:rsidR="00493C65">
        <w:rPr>
          <w:rFonts w:ascii="Arial" w:hAnsi="Arial" w:cs="Arial"/>
          <w:sz w:val="22"/>
        </w:rPr>
        <w:t>4.8</w:t>
      </w:r>
      <w:proofErr w:type="gramEnd"/>
      <w:r w:rsidR="00493C65">
        <w:rPr>
          <w:rFonts w:ascii="Arial" w:hAnsi="Arial" w:cs="Arial"/>
          <w:sz w:val="22"/>
        </w:rPr>
        <w:t>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:rsidR="00F77178" w:rsidRDefault="00F77178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F8679E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a s potvrzením o převzetí</w:t>
      </w:r>
      <w:r w:rsidR="002D2BEF">
        <w:rPr>
          <w:rFonts w:ascii="Arial" w:hAnsi="Arial"/>
          <w:lang w:eastAsia="cs-CZ"/>
        </w:rPr>
        <w:t>. Zhotovitel je povinen veškerý materiál ze stavby zlikvidovat v souladu se zákonem o odpadech.</w:t>
      </w:r>
    </w:p>
    <w:p w:rsidR="00485B5A" w:rsidRPr="009A50B9" w:rsidRDefault="00F8679E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</w:t>
      </w:r>
      <w:r w:rsidR="00B81302">
        <w:rPr>
          <w:rFonts w:ascii="Arial" w:hAnsi="Arial" w:cs="Arial"/>
        </w:rPr>
        <w:t xml:space="preserve"> v jakém jsou pozemky předávány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lastRenderedPageBreak/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A64878" w:rsidRDefault="00A6487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A64878" w:rsidRDefault="00A64878" w:rsidP="00A64878">
      <w:pPr>
        <w:pStyle w:val="Odstavecseseznamem"/>
        <w:rPr>
          <w:rFonts w:ascii="Arial" w:hAnsi="Arial" w:cs="Arial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</w:t>
      </w:r>
      <w:r w:rsidR="00885ECA" w:rsidRPr="009A50B9">
        <w:rPr>
          <w:rFonts w:ascii="Arial" w:hAnsi="Arial" w:cs="Arial"/>
          <w:sz w:val="22"/>
        </w:rPr>
        <w:lastRenderedPageBreak/>
        <w:t>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B75D3C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 stavební část díla záruku v délce 60 měsíců</w:t>
      </w:r>
      <w:r w:rsidR="00F8679E">
        <w:rPr>
          <w:rFonts w:ascii="Arial" w:hAnsi="Arial" w:cs="Arial"/>
          <w:sz w:val="22"/>
        </w:rPr>
        <w:t>.</w:t>
      </w:r>
      <w:r w:rsidR="001B500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B75D3C" w:rsidRDefault="00B75D3C" w:rsidP="00B75D3C">
      <w:pPr>
        <w:pStyle w:val="Odstavecseseznamem"/>
        <w:rPr>
          <w:rFonts w:ascii="Arial" w:hAnsi="Arial" w:cs="Arial"/>
          <w:bCs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178" w:rsidRDefault="00F77178" w:rsidP="00F7717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760C34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Zhotovitel je povinen oprávněně nárokované vady bezplatně odstranit, a to </w:t>
      </w:r>
      <w:r w:rsidR="00BD491E" w:rsidRPr="008D7586">
        <w:rPr>
          <w:rFonts w:ascii="Arial" w:hAnsi="Arial" w:cs="Arial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8D7586">
        <w:rPr>
          <w:rFonts w:ascii="Arial" w:hAnsi="Arial" w:cs="Arial"/>
          <w:sz w:val="22"/>
        </w:rPr>
        <w:t xml:space="preserve">nejpozději však </w:t>
      </w:r>
      <w:r w:rsidRPr="008D7586">
        <w:rPr>
          <w:rFonts w:ascii="Arial" w:hAnsi="Arial" w:cs="Arial"/>
          <w:sz w:val="22"/>
        </w:rPr>
        <w:t>ve lhůtě do 30 dnů od uplatnění reklamace</w:t>
      </w:r>
      <w:r w:rsidR="005B5DAA" w:rsidRPr="008D7586">
        <w:rPr>
          <w:rFonts w:ascii="Arial" w:hAnsi="Arial" w:cs="Arial"/>
          <w:sz w:val="22"/>
        </w:rPr>
        <w:t>,</w:t>
      </w:r>
      <w:r w:rsidRPr="008D7586">
        <w:rPr>
          <w:rFonts w:ascii="Arial" w:hAnsi="Arial" w:cs="Arial"/>
          <w:sz w:val="22"/>
        </w:rPr>
        <w:t xml:space="preserve"> nebo </w:t>
      </w:r>
      <w:r w:rsidR="00BD491E" w:rsidRPr="008D7586">
        <w:rPr>
          <w:rFonts w:ascii="Arial" w:hAnsi="Arial" w:cs="Arial"/>
          <w:sz w:val="22"/>
        </w:rPr>
        <w:t xml:space="preserve">v přiměřené </w:t>
      </w:r>
      <w:r w:rsidRPr="008D7586">
        <w:rPr>
          <w:rFonts w:ascii="Arial" w:hAnsi="Arial" w:cs="Arial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8D7586" w:rsidRPr="009A50B9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8D7586" w:rsidRDefault="008D7586" w:rsidP="00760C3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8D7586">
        <w:rPr>
          <w:rFonts w:ascii="Arial" w:hAnsi="Arial" w:cs="Arial"/>
          <w:sz w:val="22"/>
        </w:rPr>
        <w:t xml:space="preserve">Za škodu vzniklou porušením povinností dle odst. </w:t>
      </w:r>
      <w:r w:rsidR="00942425" w:rsidRPr="008D7586">
        <w:rPr>
          <w:rFonts w:ascii="Arial" w:hAnsi="Arial" w:cs="Arial"/>
          <w:sz w:val="22"/>
        </w:rPr>
        <w:t>9.</w:t>
      </w:r>
      <w:r w:rsidRPr="008D7586">
        <w:rPr>
          <w:rFonts w:ascii="Arial" w:hAnsi="Arial" w:cs="Arial"/>
          <w:sz w:val="22"/>
        </w:rPr>
        <w:t>1</w:t>
      </w:r>
      <w:r w:rsidR="00D42B8F" w:rsidRPr="008D7586">
        <w:rPr>
          <w:rFonts w:ascii="Arial" w:hAnsi="Arial" w:cs="Arial"/>
          <w:sz w:val="22"/>
        </w:rPr>
        <w:t xml:space="preserve"> </w:t>
      </w:r>
      <w:r w:rsidRPr="008D7586">
        <w:rPr>
          <w:rFonts w:ascii="Arial" w:hAnsi="Arial" w:cs="Arial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F15B73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425B8D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E814AA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E814AA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71515A">
        <w:rPr>
          <w:rFonts w:ascii="Arial" w:hAnsi="Arial" w:cs="Arial"/>
          <w:sz w:val="22"/>
        </w:rPr>
        <w:t>2</w:t>
      </w:r>
      <w:r w:rsidR="00D42B8F" w:rsidRPr="00E814AA">
        <w:rPr>
          <w:rFonts w:ascii="Arial" w:hAnsi="Arial" w:cs="Arial"/>
          <w:sz w:val="22"/>
        </w:rPr>
        <w:t>0</w:t>
      </w:r>
      <w:r w:rsidRPr="00E814AA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AA1C2C" w:rsidRPr="00AA1C2C" w:rsidRDefault="00AA1C2C" w:rsidP="00AA1C2C">
      <w:pPr>
        <w:pStyle w:val="Zkladntextodsazen"/>
        <w:spacing w:after="120"/>
        <w:jc w:val="both"/>
        <w:rPr>
          <w:rFonts w:ascii="Arial" w:hAnsi="Arial" w:cs="Arial"/>
          <w:sz w:val="8"/>
          <w:szCs w:val="8"/>
        </w:rPr>
      </w:pPr>
    </w:p>
    <w:p w:rsidR="00924BA5" w:rsidRPr="00AA1C2C" w:rsidRDefault="00924BA5" w:rsidP="00AA1C2C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pacing w:val="-6"/>
          <w:sz w:val="22"/>
        </w:rPr>
      </w:pPr>
      <w:r w:rsidRPr="00AA1C2C">
        <w:rPr>
          <w:rFonts w:ascii="Arial" w:hAnsi="Arial" w:cs="Arial"/>
          <w:spacing w:val="-6"/>
          <w:sz w:val="22"/>
        </w:rPr>
        <w:t>Zhotovitel je povinen předat objednateli úředně ověřenou kopii pojistné smlouvy na požadované poji</w:t>
      </w:r>
      <w:r w:rsidR="00A963A2" w:rsidRPr="00AA1C2C">
        <w:rPr>
          <w:rFonts w:ascii="Arial" w:hAnsi="Arial" w:cs="Arial"/>
          <w:spacing w:val="-6"/>
          <w:sz w:val="22"/>
        </w:rPr>
        <w:t>štění při podpisu této smlouvy.</w:t>
      </w:r>
    </w:p>
    <w:p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3.1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E82856">
      <w:pPr>
        <w:pStyle w:val="Zkladntextodsazen"/>
        <w:numPr>
          <w:ilvl w:val="2"/>
          <w:numId w:val="22"/>
        </w:numPr>
        <w:spacing w:after="120"/>
        <w:ind w:left="1276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3.1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color w:val="000000"/>
          <w:sz w:val="22"/>
        </w:rPr>
        <w:t xml:space="preserve"> dle odst. 11.1.1,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DE42E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9.6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B75D3C" w:rsidRDefault="00B75D3C" w:rsidP="00B75D3C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:rsidR="005B784F" w:rsidRDefault="005B784F" w:rsidP="00FE4566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lastRenderedPageBreak/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Default="00F42FA4" w:rsidP="00F42FA4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>V případě, že Objednatel neuhradí fakturu v termínu splatnosti, zavazuje se uhradit úrok z prodlení ve výši stanovené příslušným právním předpisem, nejméně 0,015 % z</w:t>
      </w:r>
      <w:r w:rsidR="00E814AA">
        <w:rPr>
          <w:rFonts w:ascii="Arial" w:hAnsi="Arial"/>
          <w:sz w:val="22"/>
          <w:szCs w:val="24"/>
          <w:lang w:eastAsia="cs-CZ"/>
        </w:rPr>
        <w:t> fakturované částky</w:t>
      </w:r>
      <w:r w:rsidR="00651C7C">
        <w:rPr>
          <w:rFonts w:ascii="Arial" w:hAnsi="Arial"/>
          <w:sz w:val="22"/>
          <w:szCs w:val="24"/>
          <w:lang w:eastAsia="cs-CZ"/>
        </w:rPr>
        <w:t xml:space="preserve"> </w:t>
      </w:r>
      <w:r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:rsidR="00711D08" w:rsidRPr="009A50B9" w:rsidRDefault="00711D08" w:rsidP="00711D08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A50B9">
        <w:rPr>
          <w:rFonts w:ascii="Arial" w:hAnsi="Arial" w:cs="Arial"/>
          <w:sz w:val="22"/>
        </w:rPr>
        <w:t>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</w:t>
      </w:r>
      <w:proofErr w:type="gramEnd"/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2F2508" w:rsidRPr="009A50B9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351E8D" w:rsidRDefault="00351E8D" w:rsidP="00351E8D">
      <w:pPr>
        <w:pStyle w:val="Odstavecseseznamem"/>
        <w:rPr>
          <w:rFonts w:ascii="Arial" w:hAnsi="Arial" w:cs="Arial"/>
        </w:rPr>
      </w:pPr>
    </w:p>
    <w:p w:rsidR="006B1C4D" w:rsidRDefault="006B1C4D" w:rsidP="006B1C4D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12 – Zajištění závazků zhotovitele</w:t>
      </w:r>
    </w:p>
    <w:p w:rsidR="006B1C4D" w:rsidRDefault="006B1C4D" w:rsidP="006B1C4D">
      <w:pPr>
        <w:numPr>
          <w:ilvl w:val="1"/>
          <w:numId w:val="37"/>
        </w:numPr>
        <w:tabs>
          <w:tab w:val="num" w:pos="17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předá objednateli bankovní záruku za řádné provedení díla ve výši </w:t>
      </w:r>
      <w:r w:rsidR="00230843">
        <w:rPr>
          <w:rFonts w:ascii="Arial" w:hAnsi="Arial" w:cs="Arial"/>
        </w:rPr>
        <w:t>56</w:t>
      </w:r>
      <w:r>
        <w:rPr>
          <w:rFonts w:ascii="Arial" w:hAnsi="Arial" w:cs="Arial"/>
        </w:rPr>
        <w:t xml:space="preserve">0 000 Kč platnou po dobu provádění díla. Z této bankovní záruky musí vyplývat právo objednatele čerpat </w:t>
      </w:r>
      <w:r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>
        <w:rPr>
          <w:rFonts w:ascii="Arial" w:hAnsi="Arial" w:cs="Arial"/>
        </w:rPr>
        <w:t xml:space="preserve"> z této smlouvy nebo v případě, kdy objednateli vznikne nárok na smluvní pokutu dle této smlouvy.</w:t>
      </w:r>
    </w:p>
    <w:p w:rsidR="006B1C4D" w:rsidRDefault="006B1C4D" w:rsidP="006B1C4D">
      <w:pPr>
        <w:tabs>
          <w:tab w:val="num" w:pos="1776"/>
        </w:tabs>
        <w:jc w:val="both"/>
        <w:rPr>
          <w:rFonts w:ascii="Arial" w:hAnsi="Arial" w:cs="Arial"/>
        </w:rPr>
      </w:pPr>
    </w:p>
    <w:p w:rsidR="006B1C4D" w:rsidRDefault="006B1C4D" w:rsidP="006B1C4D">
      <w:pPr>
        <w:numPr>
          <w:ilvl w:val="1"/>
          <w:numId w:val="37"/>
        </w:numPr>
        <w:tabs>
          <w:tab w:val="num" w:pos="1776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2"/>
        </w:rPr>
        <w:lastRenderedPageBreak/>
        <w:t xml:space="preserve">Bankovní záruku podle bodu </w:t>
      </w:r>
      <w:proofErr w:type="gramStart"/>
      <w:r>
        <w:rPr>
          <w:rFonts w:ascii="Arial" w:hAnsi="Arial" w:cs="Arial"/>
          <w:spacing w:val="2"/>
        </w:rPr>
        <w:t>12.1. předloží</w:t>
      </w:r>
      <w:proofErr w:type="gramEnd"/>
      <w:r>
        <w:rPr>
          <w:rFonts w:ascii="Arial" w:hAnsi="Arial" w:cs="Arial"/>
          <w:spacing w:val="2"/>
        </w:rPr>
        <w:t> zhotovitel objednateli v originále listiny nejpozději</w:t>
      </w:r>
      <w:r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6B1C4D" w:rsidRDefault="006B1C4D" w:rsidP="006B1C4D">
      <w:pPr>
        <w:tabs>
          <w:tab w:val="num" w:pos="1776"/>
        </w:tabs>
        <w:jc w:val="both"/>
        <w:rPr>
          <w:rFonts w:ascii="Arial" w:hAnsi="Arial" w:cs="Arial"/>
        </w:rPr>
      </w:pPr>
    </w:p>
    <w:p w:rsidR="00D2635C" w:rsidRDefault="00D2635C" w:rsidP="006B1C4D">
      <w:pPr>
        <w:tabs>
          <w:tab w:val="num" w:pos="1776"/>
        </w:tabs>
        <w:jc w:val="both"/>
        <w:rPr>
          <w:rFonts w:ascii="Arial" w:hAnsi="Arial" w:cs="Arial"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1C4D7C" w:rsidRPr="009A50B9" w:rsidRDefault="001C4D7C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DE74FA">
      <w:pPr>
        <w:pStyle w:val="Zkladntextodsazen"/>
        <w:jc w:val="both"/>
        <w:rPr>
          <w:rFonts w:ascii="Arial" w:hAnsi="Arial" w:cs="Arial"/>
          <w:sz w:val="22"/>
        </w:rPr>
      </w:pPr>
    </w:p>
    <w:p w:rsidR="00DE74FA" w:rsidRPr="009A50B9" w:rsidRDefault="00DE74FA" w:rsidP="00E82856">
      <w:pPr>
        <w:pStyle w:val="Zkladntextodsazen"/>
        <w:numPr>
          <w:ilvl w:val="2"/>
          <w:numId w:val="20"/>
        </w:numPr>
        <w:ind w:left="709" w:hanging="709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F76EA3">
      <w:pPr>
        <w:pStyle w:val="Zkladntextodsazen"/>
        <w:numPr>
          <w:ilvl w:val="2"/>
          <w:numId w:val="20"/>
        </w:numPr>
        <w:spacing w:before="6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nastane vyšší moc uvedená v odst. 3.</w:t>
      </w:r>
      <w:r w:rsidR="000A314D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 xml:space="preserve"> této smlouvy, kdy dojde k okolnostem, které nemohou </w:t>
      </w:r>
      <w:r w:rsidRPr="00F76EA3">
        <w:rPr>
          <w:rFonts w:ascii="Arial" w:hAnsi="Arial" w:cs="Arial"/>
          <w:spacing w:val="-6"/>
          <w:sz w:val="22"/>
        </w:rPr>
        <w:t xml:space="preserve">smluvní strany ovlivnit a které zcela nebo na dobu delší než </w:t>
      </w:r>
      <w:r w:rsidR="00005B39" w:rsidRPr="00F76EA3">
        <w:rPr>
          <w:rFonts w:ascii="Arial" w:hAnsi="Arial" w:cs="Arial"/>
          <w:spacing w:val="-6"/>
          <w:sz w:val="22"/>
        </w:rPr>
        <w:t>90</w:t>
      </w:r>
      <w:r w:rsidRPr="00F76EA3">
        <w:rPr>
          <w:rFonts w:ascii="Arial" w:hAnsi="Arial" w:cs="Arial"/>
          <w:spacing w:val="-6"/>
          <w:sz w:val="22"/>
        </w:rPr>
        <w:t xml:space="preserve"> dnů znemožní některé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CF72A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CF72A7" w:rsidRPr="009A50B9" w:rsidRDefault="00CF72A7" w:rsidP="00CF72A7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Objednatel má právo vypovědět tuto smlouvu v případě, že v souvislosti s plněním účelu této smlouvy dojde </w:t>
      </w:r>
      <w:r w:rsidR="0041512A"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>ke spáchání trestného činu. Výpovědní doba činí 3 dny a začíná běžet dnem následujícím po dni, kdy bylo písemné vyhotovení výpovědi doručeno dodavateli.</w:t>
      </w:r>
    </w:p>
    <w:p w:rsidR="00005B3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B75D3C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B75D3C" w:rsidRDefault="00B75D3C" w:rsidP="00B75D3C">
      <w:pPr>
        <w:pStyle w:val="Odstavecseseznamem"/>
        <w:rPr>
          <w:rFonts w:ascii="Arial" w:hAnsi="Arial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1C4D7C" w:rsidRDefault="00FD2FF2" w:rsidP="00FD2FF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4A79B3">
        <w:rPr>
          <w:rFonts w:ascii="Arial" w:hAnsi="Arial" w:cs="Arial"/>
          <w:sz w:val="22"/>
        </w:rPr>
        <w:t xml:space="preserve">V případě porušení povinností, uvedených v čl. 13 této smlouvy, zaviněných zhotovitelem je objednatel oprávněn uplatnit smluvní pokutu ve výši 10 % z ceny díla. Mimo to je objednatel oprávněn přenést na zhotovitele všechny následky plynoucí z odstoupení od smlouvy, zejména pak náklady vzniklé uzavřením nové smlouvy s jiným zhotovitelem, za opravy vady či nedodělků, za penále nebo škody, které mohou být hrazeny objednatelem.  </w:t>
      </w:r>
    </w:p>
    <w:p w:rsidR="00FD2FF2" w:rsidRPr="009A50B9" w:rsidRDefault="00FD2FF2" w:rsidP="0040380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F365E" w:rsidRDefault="00FF365E" w:rsidP="00FF365E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dalším se v případě odstoupení od smlouvy postupuje dle příslušných ustanovení ob</w:t>
      </w:r>
      <w:r w:rsidR="00C1635D" w:rsidRPr="009A50B9">
        <w:rPr>
          <w:rFonts w:ascii="Arial" w:hAnsi="Arial" w:cs="Arial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Default="00F77E11">
      <w:pPr>
        <w:rPr>
          <w:rFonts w:ascii="Arial" w:hAnsi="Arial" w:cs="Arial"/>
          <w:b/>
        </w:rPr>
      </w:pPr>
    </w:p>
    <w:p w:rsidR="00F53018" w:rsidRDefault="00F53018">
      <w:pPr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F53018" w:rsidRPr="009A50B9" w:rsidRDefault="00F53018" w:rsidP="00F53018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B75D3C" w:rsidRDefault="00B75D3C" w:rsidP="00B75D3C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2F2508" w:rsidRDefault="002F2508" w:rsidP="002F2508">
      <w:pPr>
        <w:pStyle w:val="Zkladntextodsazen"/>
        <w:jc w:val="both"/>
        <w:rPr>
          <w:rFonts w:ascii="Arial" w:hAnsi="Arial" w:cs="Arial"/>
          <w:sz w:val="22"/>
        </w:rPr>
      </w:pPr>
    </w:p>
    <w:p w:rsid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945BE9" w:rsidRDefault="00945BE9" w:rsidP="00945BE9">
      <w:pPr>
        <w:pStyle w:val="Odstavecseseznamem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8E612B" w:rsidRPr="009A50B9" w:rsidRDefault="008E612B" w:rsidP="008E612B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AA1C2C" w:rsidRDefault="00AA1C2C" w:rsidP="00AA1C2C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>skytovat požadované informace</w:t>
      </w:r>
      <w:r w:rsidR="00A04729">
        <w:rPr>
          <w:rFonts w:ascii="Arial" w:hAnsi="Arial" w:cs="Arial"/>
          <w:spacing w:val="6"/>
          <w:sz w:val="22"/>
        </w:rPr>
        <w:t xml:space="preserve">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  <w:r w:rsidR="00A04729">
        <w:rPr>
          <w:rFonts w:ascii="Arial" w:hAnsi="Arial" w:cs="Arial"/>
          <w:spacing w:val="-6"/>
          <w:sz w:val="22"/>
        </w:rPr>
        <w:t xml:space="preserve"> V případě elektronické smlouvy bude vyhotovena jedna smlouva.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lastRenderedPageBreak/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Objednatel.</w:t>
      </w:r>
    </w:p>
    <w:p w:rsidR="00945BE9" w:rsidRDefault="00945BE9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1C4D7C" w:rsidRDefault="001C4D7C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8E612B" w:rsidRDefault="008E612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612B" w:rsidRDefault="008E612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612B" w:rsidRDefault="008E612B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470CF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Jan Hyliš</w:t>
      </w:r>
    </w:p>
    <w:p w:rsidR="00D702D4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člen rady kraje pro oblast dopravy</w:t>
      </w:r>
    </w:p>
    <w:p w:rsidR="00F77E11" w:rsidRPr="009A50B9" w:rsidRDefault="00D702D4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a silničního hospodářství</w:t>
      </w:r>
      <w:r w:rsidR="00F77E11" w:rsidRPr="009A50B9">
        <w:rPr>
          <w:rFonts w:ascii="Arial" w:eastAsia="MS Mincho" w:hAnsi="Arial" w:cs="Arial"/>
        </w:rPr>
        <w:tab/>
      </w:r>
    </w:p>
    <w:sectPr w:rsidR="00F77E11" w:rsidRPr="009A50B9" w:rsidSect="008D7F58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361" w:right="1043" w:bottom="119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5D" w:rsidRDefault="00817E5D">
      <w:r>
        <w:separator/>
      </w:r>
    </w:p>
  </w:endnote>
  <w:endnote w:type="continuationSeparator" w:id="0">
    <w:p w:rsidR="00817E5D" w:rsidRDefault="0081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BA" w:rsidRDefault="007B21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7B21BA" w:rsidRDefault="007B21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BA" w:rsidRDefault="007B21B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45BE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45BE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BA" w:rsidRDefault="007B21B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45BE9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45BE9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5D" w:rsidRDefault="00817E5D">
      <w:r>
        <w:separator/>
      </w:r>
    </w:p>
  </w:footnote>
  <w:footnote w:type="continuationSeparator" w:id="0">
    <w:p w:rsidR="00817E5D" w:rsidRDefault="0081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BA" w:rsidRPr="003C0539" w:rsidRDefault="007B21BA">
    <w:pPr>
      <w:pStyle w:val="Zhlav"/>
      <w:rPr>
        <w:sz w:val="20"/>
        <w:szCs w:val="20"/>
      </w:rPr>
    </w:pPr>
    <w:r w:rsidRPr="003C0539">
      <w:rPr>
        <w:sz w:val="20"/>
        <w:szCs w:val="20"/>
      </w:rPr>
      <w:t>Číslo smlouvy objednatele:</w:t>
    </w:r>
  </w:p>
  <w:p w:rsidR="007B21BA" w:rsidRPr="003C0539" w:rsidRDefault="007B21BA">
    <w:pPr>
      <w:pStyle w:val="Zhlav"/>
      <w:rPr>
        <w:sz w:val="20"/>
        <w:szCs w:val="20"/>
      </w:rPr>
    </w:pPr>
    <w:r w:rsidRPr="003C0539">
      <w:rPr>
        <w:sz w:val="20"/>
        <w:szCs w:val="20"/>
      </w:rPr>
      <w:t>Číslo smlouvy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73409EE"/>
    <w:multiLevelType w:val="multilevel"/>
    <w:tmpl w:val="5950D1A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4"/>
        </w:tabs>
        <w:ind w:left="854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822D6B"/>
    <w:multiLevelType w:val="hybridMultilevel"/>
    <w:tmpl w:val="F4203920"/>
    <w:lvl w:ilvl="0" w:tplc="6FC8C92A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3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8"/>
  </w:num>
  <w:num w:numId="14">
    <w:abstractNumId w:val="47"/>
  </w:num>
  <w:num w:numId="15">
    <w:abstractNumId w:val="18"/>
  </w:num>
  <w:num w:numId="16">
    <w:abstractNumId w:val="30"/>
  </w:num>
  <w:num w:numId="17">
    <w:abstractNumId w:val="24"/>
  </w:num>
  <w:num w:numId="18">
    <w:abstractNumId w:val="38"/>
  </w:num>
  <w:num w:numId="19">
    <w:abstractNumId w:val="42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9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5"/>
  </w:num>
  <w:num w:numId="29">
    <w:abstractNumId w:val="27"/>
  </w:num>
  <w:num w:numId="30">
    <w:abstractNumId w:val="22"/>
  </w:num>
  <w:num w:numId="31">
    <w:abstractNumId w:val="32"/>
  </w:num>
  <w:num w:numId="32">
    <w:abstractNumId w:val="36"/>
  </w:num>
  <w:num w:numId="33">
    <w:abstractNumId w:val="50"/>
  </w:num>
  <w:num w:numId="34">
    <w:abstractNumId w:val="20"/>
  </w:num>
  <w:num w:numId="35">
    <w:abstractNumId w:val="48"/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0A91"/>
    <w:rsid w:val="000330D8"/>
    <w:rsid w:val="00034C6D"/>
    <w:rsid w:val="00035907"/>
    <w:rsid w:val="00035C9A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861"/>
    <w:rsid w:val="000549CC"/>
    <w:rsid w:val="000647E9"/>
    <w:rsid w:val="00065A78"/>
    <w:rsid w:val="00065ACD"/>
    <w:rsid w:val="00066528"/>
    <w:rsid w:val="0007118F"/>
    <w:rsid w:val="00071E01"/>
    <w:rsid w:val="00072263"/>
    <w:rsid w:val="00081947"/>
    <w:rsid w:val="00082DDC"/>
    <w:rsid w:val="000851F6"/>
    <w:rsid w:val="0008725A"/>
    <w:rsid w:val="000940FD"/>
    <w:rsid w:val="000941BC"/>
    <w:rsid w:val="00097ECF"/>
    <w:rsid w:val="000A314D"/>
    <w:rsid w:val="000A483F"/>
    <w:rsid w:val="000A4A50"/>
    <w:rsid w:val="000A5070"/>
    <w:rsid w:val="000A5D82"/>
    <w:rsid w:val="000A6460"/>
    <w:rsid w:val="000A7F63"/>
    <w:rsid w:val="000B1B1F"/>
    <w:rsid w:val="000B67A4"/>
    <w:rsid w:val="000C116A"/>
    <w:rsid w:val="000C67B6"/>
    <w:rsid w:val="000D13C2"/>
    <w:rsid w:val="000D45BC"/>
    <w:rsid w:val="000D7D6B"/>
    <w:rsid w:val="000E2A05"/>
    <w:rsid w:val="000E2DEF"/>
    <w:rsid w:val="000E4B5F"/>
    <w:rsid w:val="000E59ED"/>
    <w:rsid w:val="000E5B66"/>
    <w:rsid w:val="000E6445"/>
    <w:rsid w:val="000F1C1F"/>
    <w:rsid w:val="000F2FA2"/>
    <w:rsid w:val="000F3660"/>
    <w:rsid w:val="000F45A2"/>
    <w:rsid w:val="0010087F"/>
    <w:rsid w:val="001018B2"/>
    <w:rsid w:val="00104194"/>
    <w:rsid w:val="00104A33"/>
    <w:rsid w:val="00105124"/>
    <w:rsid w:val="0010751F"/>
    <w:rsid w:val="001106F6"/>
    <w:rsid w:val="0011174B"/>
    <w:rsid w:val="00111B00"/>
    <w:rsid w:val="00115466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221"/>
    <w:rsid w:val="0012681B"/>
    <w:rsid w:val="0013124A"/>
    <w:rsid w:val="00133524"/>
    <w:rsid w:val="001360D4"/>
    <w:rsid w:val="001400E7"/>
    <w:rsid w:val="00140912"/>
    <w:rsid w:val="00140C17"/>
    <w:rsid w:val="001441F2"/>
    <w:rsid w:val="00144265"/>
    <w:rsid w:val="001473BB"/>
    <w:rsid w:val="00151BA2"/>
    <w:rsid w:val="0015225E"/>
    <w:rsid w:val="00154E59"/>
    <w:rsid w:val="00155E3A"/>
    <w:rsid w:val="001560B1"/>
    <w:rsid w:val="0015695D"/>
    <w:rsid w:val="00164DEC"/>
    <w:rsid w:val="00172C7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1E96"/>
    <w:rsid w:val="001A61F8"/>
    <w:rsid w:val="001B0CAF"/>
    <w:rsid w:val="001B500A"/>
    <w:rsid w:val="001B5F81"/>
    <w:rsid w:val="001B69D0"/>
    <w:rsid w:val="001B721A"/>
    <w:rsid w:val="001C4D7C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2E36"/>
    <w:rsid w:val="00213A6C"/>
    <w:rsid w:val="00213ECB"/>
    <w:rsid w:val="00214BA7"/>
    <w:rsid w:val="00215BFB"/>
    <w:rsid w:val="00216312"/>
    <w:rsid w:val="002202E6"/>
    <w:rsid w:val="002213CE"/>
    <w:rsid w:val="002226C3"/>
    <w:rsid w:val="00223A24"/>
    <w:rsid w:val="00226545"/>
    <w:rsid w:val="00226AC9"/>
    <w:rsid w:val="00230843"/>
    <w:rsid w:val="00231C7D"/>
    <w:rsid w:val="0023308B"/>
    <w:rsid w:val="00233980"/>
    <w:rsid w:val="002353AD"/>
    <w:rsid w:val="00235EF7"/>
    <w:rsid w:val="002466E0"/>
    <w:rsid w:val="002467ED"/>
    <w:rsid w:val="002470B4"/>
    <w:rsid w:val="00247547"/>
    <w:rsid w:val="00252533"/>
    <w:rsid w:val="00252637"/>
    <w:rsid w:val="00254698"/>
    <w:rsid w:val="00256108"/>
    <w:rsid w:val="00263DFC"/>
    <w:rsid w:val="00264EF8"/>
    <w:rsid w:val="00265EDA"/>
    <w:rsid w:val="00273A31"/>
    <w:rsid w:val="00274E01"/>
    <w:rsid w:val="002754C5"/>
    <w:rsid w:val="00275D70"/>
    <w:rsid w:val="00276CC3"/>
    <w:rsid w:val="00277C6A"/>
    <w:rsid w:val="00280C46"/>
    <w:rsid w:val="00282405"/>
    <w:rsid w:val="002829A2"/>
    <w:rsid w:val="00282E73"/>
    <w:rsid w:val="00282F27"/>
    <w:rsid w:val="00284B22"/>
    <w:rsid w:val="002867B7"/>
    <w:rsid w:val="00290268"/>
    <w:rsid w:val="0029050C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4266"/>
    <w:rsid w:val="002B77F6"/>
    <w:rsid w:val="002C3BE8"/>
    <w:rsid w:val="002C3D6B"/>
    <w:rsid w:val="002C44E1"/>
    <w:rsid w:val="002C4E76"/>
    <w:rsid w:val="002C7161"/>
    <w:rsid w:val="002D0C39"/>
    <w:rsid w:val="002D2561"/>
    <w:rsid w:val="002D2BEF"/>
    <w:rsid w:val="002D4172"/>
    <w:rsid w:val="002D5FE1"/>
    <w:rsid w:val="002E0E89"/>
    <w:rsid w:val="002E2253"/>
    <w:rsid w:val="002E3879"/>
    <w:rsid w:val="002E4B57"/>
    <w:rsid w:val="002F1F3C"/>
    <w:rsid w:val="002F2076"/>
    <w:rsid w:val="002F2508"/>
    <w:rsid w:val="002F4E09"/>
    <w:rsid w:val="00300B42"/>
    <w:rsid w:val="003012CD"/>
    <w:rsid w:val="00306E3D"/>
    <w:rsid w:val="003077C0"/>
    <w:rsid w:val="00310C44"/>
    <w:rsid w:val="003111A6"/>
    <w:rsid w:val="003144B8"/>
    <w:rsid w:val="00316D86"/>
    <w:rsid w:val="00316E29"/>
    <w:rsid w:val="003204B6"/>
    <w:rsid w:val="0032077F"/>
    <w:rsid w:val="0032256D"/>
    <w:rsid w:val="00324041"/>
    <w:rsid w:val="003256D6"/>
    <w:rsid w:val="00326BB0"/>
    <w:rsid w:val="0033198D"/>
    <w:rsid w:val="00332DD9"/>
    <w:rsid w:val="00340150"/>
    <w:rsid w:val="00340FCB"/>
    <w:rsid w:val="003442ED"/>
    <w:rsid w:val="00345A41"/>
    <w:rsid w:val="003466DF"/>
    <w:rsid w:val="00350E79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793"/>
    <w:rsid w:val="0036240B"/>
    <w:rsid w:val="00365782"/>
    <w:rsid w:val="00367984"/>
    <w:rsid w:val="003730FF"/>
    <w:rsid w:val="00377339"/>
    <w:rsid w:val="0038380A"/>
    <w:rsid w:val="0038442D"/>
    <w:rsid w:val="00386E02"/>
    <w:rsid w:val="00387714"/>
    <w:rsid w:val="003928F1"/>
    <w:rsid w:val="00392AC5"/>
    <w:rsid w:val="00393207"/>
    <w:rsid w:val="003934D3"/>
    <w:rsid w:val="00394A6A"/>
    <w:rsid w:val="003A0735"/>
    <w:rsid w:val="003A289A"/>
    <w:rsid w:val="003A38A3"/>
    <w:rsid w:val="003A654A"/>
    <w:rsid w:val="003A6AE2"/>
    <w:rsid w:val="003A7123"/>
    <w:rsid w:val="003A7910"/>
    <w:rsid w:val="003B0852"/>
    <w:rsid w:val="003B0B78"/>
    <w:rsid w:val="003B0F1A"/>
    <w:rsid w:val="003B1F37"/>
    <w:rsid w:val="003B3C76"/>
    <w:rsid w:val="003B5368"/>
    <w:rsid w:val="003C0539"/>
    <w:rsid w:val="003C2D52"/>
    <w:rsid w:val="003E0BBA"/>
    <w:rsid w:val="003E0D06"/>
    <w:rsid w:val="003E2658"/>
    <w:rsid w:val="003E2D16"/>
    <w:rsid w:val="003E665E"/>
    <w:rsid w:val="003F1225"/>
    <w:rsid w:val="003F1CCD"/>
    <w:rsid w:val="003F51B8"/>
    <w:rsid w:val="003F79EB"/>
    <w:rsid w:val="004006F3"/>
    <w:rsid w:val="00403809"/>
    <w:rsid w:val="004039A3"/>
    <w:rsid w:val="00403AAB"/>
    <w:rsid w:val="004049CE"/>
    <w:rsid w:val="00404BDA"/>
    <w:rsid w:val="004063A2"/>
    <w:rsid w:val="00412601"/>
    <w:rsid w:val="00413889"/>
    <w:rsid w:val="0041512A"/>
    <w:rsid w:val="00422914"/>
    <w:rsid w:val="00424B48"/>
    <w:rsid w:val="00425696"/>
    <w:rsid w:val="00425B8D"/>
    <w:rsid w:val="0042738C"/>
    <w:rsid w:val="00427BF8"/>
    <w:rsid w:val="00430A55"/>
    <w:rsid w:val="004314A7"/>
    <w:rsid w:val="00432EE4"/>
    <w:rsid w:val="0043302B"/>
    <w:rsid w:val="00433B93"/>
    <w:rsid w:val="00436A82"/>
    <w:rsid w:val="00436F91"/>
    <w:rsid w:val="004439D5"/>
    <w:rsid w:val="00446295"/>
    <w:rsid w:val="004478B5"/>
    <w:rsid w:val="004501C7"/>
    <w:rsid w:val="0045075F"/>
    <w:rsid w:val="004510D2"/>
    <w:rsid w:val="00451FA5"/>
    <w:rsid w:val="00454965"/>
    <w:rsid w:val="004558DD"/>
    <w:rsid w:val="00455C7F"/>
    <w:rsid w:val="0045752C"/>
    <w:rsid w:val="00460058"/>
    <w:rsid w:val="00460758"/>
    <w:rsid w:val="00460A91"/>
    <w:rsid w:val="00465BD8"/>
    <w:rsid w:val="00466907"/>
    <w:rsid w:val="0047243E"/>
    <w:rsid w:val="0047371E"/>
    <w:rsid w:val="00475288"/>
    <w:rsid w:val="00477671"/>
    <w:rsid w:val="00480980"/>
    <w:rsid w:val="004809EA"/>
    <w:rsid w:val="00481F69"/>
    <w:rsid w:val="00482C1F"/>
    <w:rsid w:val="00485B5A"/>
    <w:rsid w:val="00485DE0"/>
    <w:rsid w:val="0049102B"/>
    <w:rsid w:val="00491C2D"/>
    <w:rsid w:val="0049256D"/>
    <w:rsid w:val="00492F6F"/>
    <w:rsid w:val="00493BA2"/>
    <w:rsid w:val="00493C65"/>
    <w:rsid w:val="004961A3"/>
    <w:rsid w:val="00496859"/>
    <w:rsid w:val="004A05DD"/>
    <w:rsid w:val="004A5FFB"/>
    <w:rsid w:val="004B1D2B"/>
    <w:rsid w:val="004B395F"/>
    <w:rsid w:val="004B405A"/>
    <w:rsid w:val="004C1ED6"/>
    <w:rsid w:val="004C1FE7"/>
    <w:rsid w:val="004C4C39"/>
    <w:rsid w:val="004C6A22"/>
    <w:rsid w:val="004C7E78"/>
    <w:rsid w:val="004D0527"/>
    <w:rsid w:val="004D09A4"/>
    <w:rsid w:val="004D58DE"/>
    <w:rsid w:val="004D6996"/>
    <w:rsid w:val="004E68E1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10A0"/>
    <w:rsid w:val="00562B9D"/>
    <w:rsid w:val="005632EC"/>
    <w:rsid w:val="00564E70"/>
    <w:rsid w:val="00566C58"/>
    <w:rsid w:val="00570C4F"/>
    <w:rsid w:val="005710F3"/>
    <w:rsid w:val="0057227D"/>
    <w:rsid w:val="00574BF2"/>
    <w:rsid w:val="00581643"/>
    <w:rsid w:val="00582687"/>
    <w:rsid w:val="0058373D"/>
    <w:rsid w:val="005857F6"/>
    <w:rsid w:val="00587754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6EEA"/>
    <w:rsid w:val="005B784F"/>
    <w:rsid w:val="005C1406"/>
    <w:rsid w:val="005C15C4"/>
    <w:rsid w:val="005C2701"/>
    <w:rsid w:val="005C3873"/>
    <w:rsid w:val="005C5FBD"/>
    <w:rsid w:val="005C6C63"/>
    <w:rsid w:val="005D0178"/>
    <w:rsid w:val="005D0763"/>
    <w:rsid w:val="005D5000"/>
    <w:rsid w:val="005D59D0"/>
    <w:rsid w:val="005D6D6A"/>
    <w:rsid w:val="005E0AD6"/>
    <w:rsid w:val="005E44B0"/>
    <w:rsid w:val="005E6CE0"/>
    <w:rsid w:val="005F21E4"/>
    <w:rsid w:val="005F377B"/>
    <w:rsid w:val="005F4063"/>
    <w:rsid w:val="005F468D"/>
    <w:rsid w:val="005F7A73"/>
    <w:rsid w:val="00616FDD"/>
    <w:rsid w:val="006173AC"/>
    <w:rsid w:val="00617454"/>
    <w:rsid w:val="006178D2"/>
    <w:rsid w:val="006200CA"/>
    <w:rsid w:val="00624428"/>
    <w:rsid w:val="00624E2B"/>
    <w:rsid w:val="00625DC1"/>
    <w:rsid w:val="0062687E"/>
    <w:rsid w:val="00632C61"/>
    <w:rsid w:val="006336FC"/>
    <w:rsid w:val="00634140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1C7C"/>
    <w:rsid w:val="00652A4C"/>
    <w:rsid w:val="00652BB4"/>
    <w:rsid w:val="0065515A"/>
    <w:rsid w:val="006555A5"/>
    <w:rsid w:val="00655BE6"/>
    <w:rsid w:val="006621F4"/>
    <w:rsid w:val="0066470E"/>
    <w:rsid w:val="00666D96"/>
    <w:rsid w:val="006677FB"/>
    <w:rsid w:val="00671346"/>
    <w:rsid w:val="00671678"/>
    <w:rsid w:val="0067186E"/>
    <w:rsid w:val="00672692"/>
    <w:rsid w:val="006779D0"/>
    <w:rsid w:val="00680C61"/>
    <w:rsid w:val="00683615"/>
    <w:rsid w:val="006878BD"/>
    <w:rsid w:val="00687BBC"/>
    <w:rsid w:val="00696DEA"/>
    <w:rsid w:val="00697A48"/>
    <w:rsid w:val="006A1DE4"/>
    <w:rsid w:val="006A3FFF"/>
    <w:rsid w:val="006A6FCD"/>
    <w:rsid w:val="006B1C4D"/>
    <w:rsid w:val="006B3E53"/>
    <w:rsid w:val="006B46AF"/>
    <w:rsid w:val="006B7C4C"/>
    <w:rsid w:val="006B7D22"/>
    <w:rsid w:val="006C0D00"/>
    <w:rsid w:val="006C1D3A"/>
    <w:rsid w:val="006C3B8E"/>
    <w:rsid w:val="006C4F04"/>
    <w:rsid w:val="006D21F6"/>
    <w:rsid w:val="006D37BD"/>
    <w:rsid w:val="006D5F37"/>
    <w:rsid w:val="006E069D"/>
    <w:rsid w:val="006E2F8E"/>
    <w:rsid w:val="006E3451"/>
    <w:rsid w:val="006E37A5"/>
    <w:rsid w:val="006E3B13"/>
    <w:rsid w:val="006E73D1"/>
    <w:rsid w:val="006E7C5E"/>
    <w:rsid w:val="006F020F"/>
    <w:rsid w:val="006F21CD"/>
    <w:rsid w:val="006F22BF"/>
    <w:rsid w:val="0070081E"/>
    <w:rsid w:val="007017AF"/>
    <w:rsid w:val="007034B9"/>
    <w:rsid w:val="007036C8"/>
    <w:rsid w:val="007042EB"/>
    <w:rsid w:val="00704A85"/>
    <w:rsid w:val="0070666E"/>
    <w:rsid w:val="00706BD0"/>
    <w:rsid w:val="00706F05"/>
    <w:rsid w:val="0070724F"/>
    <w:rsid w:val="00711D08"/>
    <w:rsid w:val="00711E30"/>
    <w:rsid w:val="00714170"/>
    <w:rsid w:val="0071515A"/>
    <w:rsid w:val="00715477"/>
    <w:rsid w:val="00716E15"/>
    <w:rsid w:val="007176A9"/>
    <w:rsid w:val="00722542"/>
    <w:rsid w:val="0073261E"/>
    <w:rsid w:val="007326A4"/>
    <w:rsid w:val="00735612"/>
    <w:rsid w:val="00737E59"/>
    <w:rsid w:val="00741A6B"/>
    <w:rsid w:val="00742A02"/>
    <w:rsid w:val="00744207"/>
    <w:rsid w:val="0074477B"/>
    <w:rsid w:val="007460EE"/>
    <w:rsid w:val="00746D40"/>
    <w:rsid w:val="00746DCB"/>
    <w:rsid w:val="007479EF"/>
    <w:rsid w:val="007503F3"/>
    <w:rsid w:val="00754759"/>
    <w:rsid w:val="00757125"/>
    <w:rsid w:val="00760891"/>
    <w:rsid w:val="00760C34"/>
    <w:rsid w:val="007662FA"/>
    <w:rsid w:val="00766791"/>
    <w:rsid w:val="00766D93"/>
    <w:rsid w:val="00771387"/>
    <w:rsid w:val="00772633"/>
    <w:rsid w:val="00781200"/>
    <w:rsid w:val="007819BE"/>
    <w:rsid w:val="00782321"/>
    <w:rsid w:val="00782E1A"/>
    <w:rsid w:val="00785251"/>
    <w:rsid w:val="00790FCF"/>
    <w:rsid w:val="007952CD"/>
    <w:rsid w:val="00796011"/>
    <w:rsid w:val="007966B6"/>
    <w:rsid w:val="007A1B6C"/>
    <w:rsid w:val="007A22FA"/>
    <w:rsid w:val="007A30C6"/>
    <w:rsid w:val="007A7349"/>
    <w:rsid w:val="007A74BD"/>
    <w:rsid w:val="007B1496"/>
    <w:rsid w:val="007B21BA"/>
    <w:rsid w:val="007B3DE7"/>
    <w:rsid w:val="007B4525"/>
    <w:rsid w:val="007B54D8"/>
    <w:rsid w:val="007B74D6"/>
    <w:rsid w:val="007C22C9"/>
    <w:rsid w:val="007C34A7"/>
    <w:rsid w:val="007C5D13"/>
    <w:rsid w:val="007C5D89"/>
    <w:rsid w:val="007D0353"/>
    <w:rsid w:val="007D760F"/>
    <w:rsid w:val="007D79C0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1786C"/>
    <w:rsid w:val="00817E5D"/>
    <w:rsid w:val="008217D8"/>
    <w:rsid w:val="008218D0"/>
    <w:rsid w:val="00821E60"/>
    <w:rsid w:val="00823716"/>
    <w:rsid w:val="00827D8E"/>
    <w:rsid w:val="0083055B"/>
    <w:rsid w:val="0083563E"/>
    <w:rsid w:val="00836A53"/>
    <w:rsid w:val="00837446"/>
    <w:rsid w:val="008404C7"/>
    <w:rsid w:val="00840D3D"/>
    <w:rsid w:val="00843B6C"/>
    <w:rsid w:val="00845C25"/>
    <w:rsid w:val="0084668B"/>
    <w:rsid w:val="008479D8"/>
    <w:rsid w:val="008502D7"/>
    <w:rsid w:val="0085694C"/>
    <w:rsid w:val="00856A9A"/>
    <w:rsid w:val="00857B58"/>
    <w:rsid w:val="00861451"/>
    <w:rsid w:val="008665E0"/>
    <w:rsid w:val="0086677E"/>
    <w:rsid w:val="00870AE7"/>
    <w:rsid w:val="0087144B"/>
    <w:rsid w:val="00872132"/>
    <w:rsid w:val="00872EAB"/>
    <w:rsid w:val="00874E30"/>
    <w:rsid w:val="00874FE4"/>
    <w:rsid w:val="00880647"/>
    <w:rsid w:val="00881010"/>
    <w:rsid w:val="0088140C"/>
    <w:rsid w:val="0088283A"/>
    <w:rsid w:val="00885A1E"/>
    <w:rsid w:val="00885CC5"/>
    <w:rsid w:val="00885ECA"/>
    <w:rsid w:val="008A7CCC"/>
    <w:rsid w:val="008B0763"/>
    <w:rsid w:val="008B0907"/>
    <w:rsid w:val="008B28CD"/>
    <w:rsid w:val="008B3210"/>
    <w:rsid w:val="008B76A1"/>
    <w:rsid w:val="008C24E8"/>
    <w:rsid w:val="008C3B33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D66E0"/>
    <w:rsid w:val="008D7586"/>
    <w:rsid w:val="008D7F58"/>
    <w:rsid w:val="008E4561"/>
    <w:rsid w:val="008E46E2"/>
    <w:rsid w:val="008E612B"/>
    <w:rsid w:val="008E6FB4"/>
    <w:rsid w:val="008F3A48"/>
    <w:rsid w:val="008F3EE3"/>
    <w:rsid w:val="008F4539"/>
    <w:rsid w:val="00901A5C"/>
    <w:rsid w:val="00903489"/>
    <w:rsid w:val="00904410"/>
    <w:rsid w:val="00907A08"/>
    <w:rsid w:val="009100B4"/>
    <w:rsid w:val="0091026D"/>
    <w:rsid w:val="00911484"/>
    <w:rsid w:val="009126D5"/>
    <w:rsid w:val="00914912"/>
    <w:rsid w:val="009159FF"/>
    <w:rsid w:val="00915C5D"/>
    <w:rsid w:val="00916BC2"/>
    <w:rsid w:val="00921986"/>
    <w:rsid w:val="00924A27"/>
    <w:rsid w:val="00924BA5"/>
    <w:rsid w:val="00924BD6"/>
    <w:rsid w:val="00926A70"/>
    <w:rsid w:val="00927CC0"/>
    <w:rsid w:val="009320D8"/>
    <w:rsid w:val="009328CF"/>
    <w:rsid w:val="00934F87"/>
    <w:rsid w:val="009353B2"/>
    <w:rsid w:val="0093574E"/>
    <w:rsid w:val="00935EF6"/>
    <w:rsid w:val="00936163"/>
    <w:rsid w:val="009367F6"/>
    <w:rsid w:val="0094103E"/>
    <w:rsid w:val="00942425"/>
    <w:rsid w:val="00945BE9"/>
    <w:rsid w:val="00952EB5"/>
    <w:rsid w:val="00955EFF"/>
    <w:rsid w:val="00957543"/>
    <w:rsid w:val="00963D20"/>
    <w:rsid w:val="00966B7F"/>
    <w:rsid w:val="00966F81"/>
    <w:rsid w:val="00973C27"/>
    <w:rsid w:val="00975736"/>
    <w:rsid w:val="00975923"/>
    <w:rsid w:val="00975E5C"/>
    <w:rsid w:val="00981111"/>
    <w:rsid w:val="00981C9B"/>
    <w:rsid w:val="00981EE7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50B9"/>
    <w:rsid w:val="009A50FF"/>
    <w:rsid w:val="009A6462"/>
    <w:rsid w:val="009A77C2"/>
    <w:rsid w:val="009A77CB"/>
    <w:rsid w:val="009B1F88"/>
    <w:rsid w:val="009B45A7"/>
    <w:rsid w:val="009B6FC4"/>
    <w:rsid w:val="009B749E"/>
    <w:rsid w:val="009C0D3E"/>
    <w:rsid w:val="009C1BF1"/>
    <w:rsid w:val="009C2CE0"/>
    <w:rsid w:val="009C610C"/>
    <w:rsid w:val="009D1C82"/>
    <w:rsid w:val="009D2321"/>
    <w:rsid w:val="009D4B40"/>
    <w:rsid w:val="009E593B"/>
    <w:rsid w:val="009E68C5"/>
    <w:rsid w:val="009F19D9"/>
    <w:rsid w:val="009F4988"/>
    <w:rsid w:val="009F4C97"/>
    <w:rsid w:val="009F507D"/>
    <w:rsid w:val="009F672A"/>
    <w:rsid w:val="00A01694"/>
    <w:rsid w:val="00A02591"/>
    <w:rsid w:val="00A04729"/>
    <w:rsid w:val="00A05420"/>
    <w:rsid w:val="00A05F2D"/>
    <w:rsid w:val="00A066D7"/>
    <w:rsid w:val="00A11341"/>
    <w:rsid w:val="00A11453"/>
    <w:rsid w:val="00A131E7"/>
    <w:rsid w:val="00A1476D"/>
    <w:rsid w:val="00A21646"/>
    <w:rsid w:val="00A23090"/>
    <w:rsid w:val="00A234BA"/>
    <w:rsid w:val="00A25859"/>
    <w:rsid w:val="00A30677"/>
    <w:rsid w:val="00A3159B"/>
    <w:rsid w:val="00A33933"/>
    <w:rsid w:val="00A35077"/>
    <w:rsid w:val="00A379DA"/>
    <w:rsid w:val="00A40BC1"/>
    <w:rsid w:val="00A40C7B"/>
    <w:rsid w:val="00A421B2"/>
    <w:rsid w:val="00A42635"/>
    <w:rsid w:val="00A4398A"/>
    <w:rsid w:val="00A47ADD"/>
    <w:rsid w:val="00A47D98"/>
    <w:rsid w:val="00A50277"/>
    <w:rsid w:val="00A50C9F"/>
    <w:rsid w:val="00A52846"/>
    <w:rsid w:val="00A54065"/>
    <w:rsid w:val="00A5678E"/>
    <w:rsid w:val="00A56889"/>
    <w:rsid w:val="00A60D34"/>
    <w:rsid w:val="00A612C7"/>
    <w:rsid w:val="00A63C63"/>
    <w:rsid w:val="00A64878"/>
    <w:rsid w:val="00A66CB4"/>
    <w:rsid w:val="00A72693"/>
    <w:rsid w:val="00A7303F"/>
    <w:rsid w:val="00A76AF7"/>
    <w:rsid w:val="00A814FE"/>
    <w:rsid w:val="00A82080"/>
    <w:rsid w:val="00A82FE4"/>
    <w:rsid w:val="00A87B3F"/>
    <w:rsid w:val="00A926DE"/>
    <w:rsid w:val="00A9341C"/>
    <w:rsid w:val="00A94AEF"/>
    <w:rsid w:val="00A95453"/>
    <w:rsid w:val="00A963A2"/>
    <w:rsid w:val="00AA17B3"/>
    <w:rsid w:val="00AA1C2C"/>
    <w:rsid w:val="00AA22EC"/>
    <w:rsid w:val="00AA2F1D"/>
    <w:rsid w:val="00AA382C"/>
    <w:rsid w:val="00AA3933"/>
    <w:rsid w:val="00AA3A8B"/>
    <w:rsid w:val="00AA48F5"/>
    <w:rsid w:val="00AA58FE"/>
    <w:rsid w:val="00AA775F"/>
    <w:rsid w:val="00AB5DBD"/>
    <w:rsid w:val="00AB722C"/>
    <w:rsid w:val="00AB79A8"/>
    <w:rsid w:val="00AC26EE"/>
    <w:rsid w:val="00AC3BC8"/>
    <w:rsid w:val="00AC562D"/>
    <w:rsid w:val="00AD06D8"/>
    <w:rsid w:val="00AD2E56"/>
    <w:rsid w:val="00AD63E0"/>
    <w:rsid w:val="00AE21FB"/>
    <w:rsid w:val="00AE7961"/>
    <w:rsid w:val="00AF2476"/>
    <w:rsid w:val="00AF3A69"/>
    <w:rsid w:val="00AF68E8"/>
    <w:rsid w:val="00B0051D"/>
    <w:rsid w:val="00B01C10"/>
    <w:rsid w:val="00B02502"/>
    <w:rsid w:val="00B039AC"/>
    <w:rsid w:val="00B05039"/>
    <w:rsid w:val="00B06F8C"/>
    <w:rsid w:val="00B1254B"/>
    <w:rsid w:val="00B15B4C"/>
    <w:rsid w:val="00B16362"/>
    <w:rsid w:val="00B16364"/>
    <w:rsid w:val="00B16C81"/>
    <w:rsid w:val="00B17C10"/>
    <w:rsid w:val="00B17D36"/>
    <w:rsid w:val="00B21001"/>
    <w:rsid w:val="00B211EC"/>
    <w:rsid w:val="00B231CB"/>
    <w:rsid w:val="00B23D1B"/>
    <w:rsid w:val="00B25197"/>
    <w:rsid w:val="00B25227"/>
    <w:rsid w:val="00B263D2"/>
    <w:rsid w:val="00B278E3"/>
    <w:rsid w:val="00B30E09"/>
    <w:rsid w:val="00B3380C"/>
    <w:rsid w:val="00B36D17"/>
    <w:rsid w:val="00B36F8C"/>
    <w:rsid w:val="00B412D6"/>
    <w:rsid w:val="00B4234A"/>
    <w:rsid w:val="00B4417F"/>
    <w:rsid w:val="00B453AF"/>
    <w:rsid w:val="00B467A4"/>
    <w:rsid w:val="00B469AC"/>
    <w:rsid w:val="00B470DF"/>
    <w:rsid w:val="00B51298"/>
    <w:rsid w:val="00B514FB"/>
    <w:rsid w:val="00B5220C"/>
    <w:rsid w:val="00B5254C"/>
    <w:rsid w:val="00B55812"/>
    <w:rsid w:val="00B57C09"/>
    <w:rsid w:val="00B609B7"/>
    <w:rsid w:val="00B65439"/>
    <w:rsid w:val="00B6689B"/>
    <w:rsid w:val="00B67310"/>
    <w:rsid w:val="00B677F2"/>
    <w:rsid w:val="00B71ED6"/>
    <w:rsid w:val="00B7231B"/>
    <w:rsid w:val="00B725ED"/>
    <w:rsid w:val="00B73759"/>
    <w:rsid w:val="00B749EA"/>
    <w:rsid w:val="00B75A6A"/>
    <w:rsid w:val="00B75D3C"/>
    <w:rsid w:val="00B767CE"/>
    <w:rsid w:val="00B80700"/>
    <w:rsid w:val="00B807C6"/>
    <w:rsid w:val="00B81302"/>
    <w:rsid w:val="00B833C0"/>
    <w:rsid w:val="00B8357A"/>
    <w:rsid w:val="00B90512"/>
    <w:rsid w:val="00B9068B"/>
    <w:rsid w:val="00B908FB"/>
    <w:rsid w:val="00B94315"/>
    <w:rsid w:val="00B94ECC"/>
    <w:rsid w:val="00B951B9"/>
    <w:rsid w:val="00B96124"/>
    <w:rsid w:val="00BA2B7C"/>
    <w:rsid w:val="00BA2E57"/>
    <w:rsid w:val="00BA7100"/>
    <w:rsid w:val="00BA7893"/>
    <w:rsid w:val="00BB0265"/>
    <w:rsid w:val="00BB5417"/>
    <w:rsid w:val="00BB7F8A"/>
    <w:rsid w:val="00BC0487"/>
    <w:rsid w:val="00BC28EA"/>
    <w:rsid w:val="00BC3C61"/>
    <w:rsid w:val="00BC41D2"/>
    <w:rsid w:val="00BC5B8C"/>
    <w:rsid w:val="00BC6022"/>
    <w:rsid w:val="00BD18B8"/>
    <w:rsid w:val="00BD253D"/>
    <w:rsid w:val="00BD2E38"/>
    <w:rsid w:val="00BD3F03"/>
    <w:rsid w:val="00BD491E"/>
    <w:rsid w:val="00BD61DE"/>
    <w:rsid w:val="00BD6373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C036CA"/>
    <w:rsid w:val="00C04D91"/>
    <w:rsid w:val="00C05DE5"/>
    <w:rsid w:val="00C06EA5"/>
    <w:rsid w:val="00C111B4"/>
    <w:rsid w:val="00C149BA"/>
    <w:rsid w:val="00C1592D"/>
    <w:rsid w:val="00C1635D"/>
    <w:rsid w:val="00C16683"/>
    <w:rsid w:val="00C1732C"/>
    <w:rsid w:val="00C2083C"/>
    <w:rsid w:val="00C213D9"/>
    <w:rsid w:val="00C235F8"/>
    <w:rsid w:val="00C255C1"/>
    <w:rsid w:val="00C33316"/>
    <w:rsid w:val="00C34101"/>
    <w:rsid w:val="00C344D9"/>
    <w:rsid w:val="00C360F0"/>
    <w:rsid w:val="00C40697"/>
    <w:rsid w:val="00C41128"/>
    <w:rsid w:val="00C43157"/>
    <w:rsid w:val="00C44471"/>
    <w:rsid w:val="00C47EBE"/>
    <w:rsid w:val="00C543FC"/>
    <w:rsid w:val="00C54635"/>
    <w:rsid w:val="00C5662C"/>
    <w:rsid w:val="00C63132"/>
    <w:rsid w:val="00C6449B"/>
    <w:rsid w:val="00C64845"/>
    <w:rsid w:val="00C66815"/>
    <w:rsid w:val="00C67219"/>
    <w:rsid w:val="00C67E57"/>
    <w:rsid w:val="00C717EF"/>
    <w:rsid w:val="00C74181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143"/>
    <w:rsid w:val="00C9521D"/>
    <w:rsid w:val="00CA0E48"/>
    <w:rsid w:val="00CA1682"/>
    <w:rsid w:val="00CA30D9"/>
    <w:rsid w:val="00CA3BAA"/>
    <w:rsid w:val="00CA4F28"/>
    <w:rsid w:val="00CB075A"/>
    <w:rsid w:val="00CB07CC"/>
    <w:rsid w:val="00CB1749"/>
    <w:rsid w:val="00CB1999"/>
    <w:rsid w:val="00CB59B3"/>
    <w:rsid w:val="00CB6D3B"/>
    <w:rsid w:val="00CC2DAC"/>
    <w:rsid w:val="00CC3A98"/>
    <w:rsid w:val="00CC4FFF"/>
    <w:rsid w:val="00CC69D8"/>
    <w:rsid w:val="00CC6FEE"/>
    <w:rsid w:val="00CC73D0"/>
    <w:rsid w:val="00CE1812"/>
    <w:rsid w:val="00CE763D"/>
    <w:rsid w:val="00CE7D77"/>
    <w:rsid w:val="00CF21E6"/>
    <w:rsid w:val="00CF332D"/>
    <w:rsid w:val="00CF3F7F"/>
    <w:rsid w:val="00CF4268"/>
    <w:rsid w:val="00CF4BD8"/>
    <w:rsid w:val="00CF6AF5"/>
    <w:rsid w:val="00CF72A7"/>
    <w:rsid w:val="00D01E16"/>
    <w:rsid w:val="00D043C0"/>
    <w:rsid w:val="00D06C15"/>
    <w:rsid w:val="00D14BD1"/>
    <w:rsid w:val="00D15799"/>
    <w:rsid w:val="00D1670B"/>
    <w:rsid w:val="00D1691E"/>
    <w:rsid w:val="00D170F3"/>
    <w:rsid w:val="00D174C7"/>
    <w:rsid w:val="00D26297"/>
    <w:rsid w:val="00D2635C"/>
    <w:rsid w:val="00D32605"/>
    <w:rsid w:val="00D32919"/>
    <w:rsid w:val="00D35CD1"/>
    <w:rsid w:val="00D41E5F"/>
    <w:rsid w:val="00D42B8F"/>
    <w:rsid w:val="00D436EE"/>
    <w:rsid w:val="00D43EC5"/>
    <w:rsid w:val="00D4514D"/>
    <w:rsid w:val="00D45682"/>
    <w:rsid w:val="00D45750"/>
    <w:rsid w:val="00D52B24"/>
    <w:rsid w:val="00D55963"/>
    <w:rsid w:val="00D55E19"/>
    <w:rsid w:val="00D6060C"/>
    <w:rsid w:val="00D60B3B"/>
    <w:rsid w:val="00D63034"/>
    <w:rsid w:val="00D63771"/>
    <w:rsid w:val="00D67B64"/>
    <w:rsid w:val="00D702D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6E79"/>
    <w:rsid w:val="00D97012"/>
    <w:rsid w:val="00D97634"/>
    <w:rsid w:val="00D979CF"/>
    <w:rsid w:val="00DA2098"/>
    <w:rsid w:val="00DA3184"/>
    <w:rsid w:val="00DA4C7D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63EF"/>
    <w:rsid w:val="00DE6811"/>
    <w:rsid w:val="00DE74FA"/>
    <w:rsid w:val="00DF0FD2"/>
    <w:rsid w:val="00DF3550"/>
    <w:rsid w:val="00DF52C9"/>
    <w:rsid w:val="00DF66C1"/>
    <w:rsid w:val="00E03C99"/>
    <w:rsid w:val="00E03EA0"/>
    <w:rsid w:val="00E10130"/>
    <w:rsid w:val="00E11B2A"/>
    <w:rsid w:val="00E130EC"/>
    <w:rsid w:val="00E16E55"/>
    <w:rsid w:val="00E174D3"/>
    <w:rsid w:val="00E21091"/>
    <w:rsid w:val="00E23FB6"/>
    <w:rsid w:val="00E24835"/>
    <w:rsid w:val="00E2534D"/>
    <w:rsid w:val="00E25BBE"/>
    <w:rsid w:val="00E26837"/>
    <w:rsid w:val="00E27A2D"/>
    <w:rsid w:val="00E30647"/>
    <w:rsid w:val="00E30835"/>
    <w:rsid w:val="00E3156D"/>
    <w:rsid w:val="00E341AB"/>
    <w:rsid w:val="00E341CC"/>
    <w:rsid w:val="00E45E55"/>
    <w:rsid w:val="00E47565"/>
    <w:rsid w:val="00E50BEF"/>
    <w:rsid w:val="00E51B6C"/>
    <w:rsid w:val="00E53565"/>
    <w:rsid w:val="00E53A96"/>
    <w:rsid w:val="00E54085"/>
    <w:rsid w:val="00E569B9"/>
    <w:rsid w:val="00E604F6"/>
    <w:rsid w:val="00E6143D"/>
    <w:rsid w:val="00E63013"/>
    <w:rsid w:val="00E643D7"/>
    <w:rsid w:val="00E6454D"/>
    <w:rsid w:val="00E706C0"/>
    <w:rsid w:val="00E72858"/>
    <w:rsid w:val="00E73751"/>
    <w:rsid w:val="00E73CFD"/>
    <w:rsid w:val="00E74477"/>
    <w:rsid w:val="00E745EF"/>
    <w:rsid w:val="00E75C73"/>
    <w:rsid w:val="00E80A17"/>
    <w:rsid w:val="00E80E88"/>
    <w:rsid w:val="00E814AA"/>
    <w:rsid w:val="00E824B2"/>
    <w:rsid w:val="00E82856"/>
    <w:rsid w:val="00E82DEF"/>
    <w:rsid w:val="00E83A78"/>
    <w:rsid w:val="00E90099"/>
    <w:rsid w:val="00E91CC7"/>
    <w:rsid w:val="00E92D6F"/>
    <w:rsid w:val="00E931C0"/>
    <w:rsid w:val="00E9510F"/>
    <w:rsid w:val="00E95E70"/>
    <w:rsid w:val="00E963C7"/>
    <w:rsid w:val="00E97BF8"/>
    <w:rsid w:val="00EA0160"/>
    <w:rsid w:val="00EA2E99"/>
    <w:rsid w:val="00EA3279"/>
    <w:rsid w:val="00EA3C3B"/>
    <w:rsid w:val="00EA4725"/>
    <w:rsid w:val="00EB23A6"/>
    <w:rsid w:val="00EB3653"/>
    <w:rsid w:val="00EB4CAA"/>
    <w:rsid w:val="00EB752C"/>
    <w:rsid w:val="00EC19C3"/>
    <w:rsid w:val="00EC1F5D"/>
    <w:rsid w:val="00EC5D32"/>
    <w:rsid w:val="00EC685B"/>
    <w:rsid w:val="00ED0D5D"/>
    <w:rsid w:val="00ED1494"/>
    <w:rsid w:val="00ED23B8"/>
    <w:rsid w:val="00EE08B4"/>
    <w:rsid w:val="00EE244D"/>
    <w:rsid w:val="00EE5748"/>
    <w:rsid w:val="00EE5C76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3064"/>
    <w:rsid w:val="00F159F4"/>
    <w:rsid w:val="00F15B73"/>
    <w:rsid w:val="00F15C53"/>
    <w:rsid w:val="00F2089A"/>
    <w:rsid w:val="00F22B41"/>
    <w:rsid w:val="00F235C6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69E5"/>
    <w:rsid w:val="00F46B1F"/>
    <w:rsid w:val="00F470CF"/>
    <w:rsid w:val="00F514A1"/>
    <w:rsid w:val="00F51C38"/>
    <w:rsid w:val="00F52317"/>
    <w:rsid w:val="00F52491"/>
    <w:rsid w:val="00F5266F"/>
    <w:rsid w:val="00F52C30"/>
    <w:rsid w:val="00F53018"/>
    <w:rsid w:val="00F61E5B"/>
    <w:rsid w:val="00F628E1"/>
    <w:rsid w:val="00F6507F"/>
    <w:rsid w:val="00F676B9"/>
    <w:rsid w:val="00F716A9"/>
    <w:rsid w:val="00F73D91"/>
    <w:rsid w:val="00F73ED5"/>
    <w:rsid w:val="00F76CE7"/>
    <w:rsid w:val="00F76EA3"/>
    <w:rsid w:val="00F77178"/>
    <w:rsid w:val="00F77E11"/>
    <w:rsid w:val="00F80787"/>
    <w:rsid w:val="00F822FB"/>
    <w:rsid w:val="00F8679E"/>
    <w:rsid w:val="00F90A32"/>
    <w:rsid w:val="00F919FC"/>
    <w:rsid w:val="00F91E7F"/>
    <w:rsid w:val="00F9572C"/>
    <w:rsid w:val="00F967C3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3B23"/>
    <w:rsid w:val="00FB786B"/>
    <w:rsid w:val="00FC03C3"/>
    <w:rsid w:val="00FC232E"/>
    <w:rsid w:val="00FC3DE6"/>
    <w:rsid w:val="00FC4722"/>
    <w:rsid w:val="00FC5307"/>
    <w:rsid w:val="00FC7111"/>
    <w:rsid w:val="00FD017F"/>
    <w:rsid w:val="00FD01C8"/>
    <w:rsid w:val="00FD2FF2"/>
    <w:rsid w:val="00FD6396"/>
    <w:rsid w:val="00FD6F95"/>
    <w:rsid w:val="00FD7967"/>
    <w:rsid w:val="00FD7F47"/>
    <w:rsid w:val="00FD7F4C"/>
    <w:rsid w:val="00FE3B53"/>
    <w:rsid w:val="00FE4566"/>
    <w:rsid w:val="00FF0718"/>
    <w:rsid w:val="00FF0841"/>
    <w:rsid w:val="00FF365E"/>
    <w:rsid w:val="00FF3BEB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9EDD"/>
  <w15:docId w15:val="{C44B246D-1298-41AC-AAF0-77DE9E335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qFormat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bntextChar">
    <w:name w:val="běžný text Char"/>
    <w:link w:val="bntext"/>
    <w:rsid w:val="00BD253D"/>
    <w:rPr>
      <w:rFonts w:ascii="Arial" w:eastAsia="Calibri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CAD73-07BF-43D4-B32D-877FAF7D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21</Pages>
  <Words>9261</Words>
  <Characters>54646</Characters>
  <Application>Microsoft Office Word</Application>
  <DocSecurity>0</DocSecurity>
  <Lines>455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15</cp:revision>
  <cp:lastPrinted>2019-04-03T08:58:00Z</cp:lastPrinted>
  <dcterms:created xsi:type="dcterms:W3CDTF">2019-10-08T08:46:00Z</dcterms:created>
  <dcterms:modified xsi:type="dcterms:W3CDTF">2019-11-01T08:24:00Z</dcterms:modified>
</cp:coreProperties>
</file>